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781A56" w:rsidRDefault="00E13AF8" w:rsidP="00C87274">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A75375" w:rsidRDefault="008521B5" w:rsidP="00FB3247">
      <w:pPr>
        <w:rPr>
          <w:bCs/>
        </w:rPr>
      </w:pPr>
      <w:r>
        <w:rPr>
          <w:bCs/>
        </w:rPr>
        <w:t xml:space="preserve">    </w:t>
      </w:r>
    </w:p>
    <w:p w:rsidR="00FB3247" w:rsidRPr="00A75375" w:rsidRDefault="00FB3247" w:rsidP="00FB3247">
      <w:pPr>
        <w:jc w:val="right"/>
        <w:rPr>
          <w:b/>
          <w:bCs/>
        </w:rPr>
      </w:pPr>
    </w:p>
    <w:p w:rsidR="00F579A5" w:rsidRDefault="00F579A5" w:rsidP="00915B7D">
      <w:pPr>
        <w:rPr>
          <w:b/>
        </w:rPr>
      </w:pPr>
    </w:p>
    <w:p w:rsidR="00F579A5" w:rsidRDefault="00F579A5" w:rsidP="00915B7D">
      <w:pPr>
        <w:rPr>
          <w:b/>
        </w:rPr>
      </w:pPr>
    </w:p>
    <w:p w:rsidR="00F579A5" w:rsidRDefault="00F579A5" w:rsidP="00915B7D">
      <w:pPr>
        <w:rPr>
          <w:b/>
        </w:rPr>
      </w:pPr>
    </w:p>
    <w:p w:rsidR="009F1D56" w:rsidRDefault="009F1D56" w:rsidP="00915B7D">
      <w:pPr>
        <w:rPr>
          <w:b/>
        </w:rPr>
      </w:pPr>
    </w:p>
    <w:p w:rsidR="00FB3247" w:rsidRDefault="00FB3247" w:rsidP="00915B7D">
      <w:pPr>
        <w:rPr>
          <w:b/>
        </w:rPr>
      </w:pPr>
    </w:p>
    <w:p w:rsidR="00C87274" w:rsidRDefault="00C87274" w:rsidP="00915B7D">
      <w:pPr>
        <w:rPr>
          <w:b/>
        </w:rPr>
      </w:pPr>
    </w:p>
    <w:p w:rsidR="00C87274" w:rsidRDefault="00C87274" w:rsidP="00915B7D">
      <w:pPr>
        <w:rPr>
          <w:b/>
        </w:rPr>
      </w:pPr>
    </w:p>
    <w:p w:rsidR="00C87274" w:rsidRDefault="00C87274" w:rsidP="00915B7D">
      <w:pPr>
        <w:rPr>
          <w:b/>
        </w:rPr>
      </w:pPr>
    </w:p>
    <w:p w:rsidR="00C87274" w:rsidRDefault="00C87274" w:rsidP="00915B7D">
      <w:pPr>
        <w:rPr>
          <w:b/>
        </w:rPr>
      </w:pPr>
    </w:p>
    <w:p w:rsidR="00C87274" w:rsidRDefault="00C87274" w:rsidP="00915B7D">
      <w:pPr>
        <w:rPr>
          <w:b/>
        </w:rPr>
      </w:pPr>
    </w:p>
    <w:p w:rsidR="00C87274" w:rsidRDefault="00C87274" w:rsidP="00915B7D">
      <w:pPr>
        <w:rPr>
          <w:b/>
        </w:rPr>
      </w:pPr>
    </w:p>
    <w:p w:rsidR="00C87274" w:rsidRDefault="00C87274" w:rsidP="00915B7D">
      <w:pPr>
        <w:rPr>
          <w:b/>
        </w:rPr>
      </w:pPr>
    </w:p>
    <w:p w:rsidR="00C87274" w:rsidRDefault="00C87274" w:rsidP="00915B7D">
      <w:pPr>
        <w:rPr>
          <w:b/>
        </w:rPr>
      </w:pPr>
    </w:p>
    <w:p w:rsidR="00241731" w:rsidRDefault="00241731"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w:t>
      </w:r>
      <w:r w:rsidR="008406BF">
        <w:rPr>
          <w:sz w:val="26"/>
          <w:szCs w:val="26"/>
        </w:rPr>
        <w:t xml:space="preserve">Агентского </w:t>
      </w:r>
      <w:r w:rsidR="004F03AF">
        <w:rPr>
          <w:sz w:val="26"/>
          <w:szCs w:val="26"/>
        </w:rPr>
        <w:t xml:space="preserve">договора </w:t>
      </w:r>
      <w:r w:rsidR="00A26A86" w:rsidRPr="00A26A86">
        <w:rPr>
          <w:sz w:val="26"/>
          <w:szCs w:val="26"/>
        </w:rPr>
        <w:t xml:space="preserve">на </w:t>
      </w:r>
      <w:r w:rsidR="008406BF" w:rsidRPr="008406BF">
        <w:rPr>
          <w:sz w:val="26"/>
          <w:szCs w:val="26"/>
        </w:rPr>
        <w:t>осуществление деятельности по заключению агентских договоров и обслуживанию абонентов ПАО «Башинформсвязь»</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C87274" w:rsidRPr="00C87274">
        <w:rPr>
          <w:iCs/>
        </w:rPr>
        <w:t>08</w:t>
      </w:r>
      <w:bookmarkStart w:id="0" w:name="_GoBack"/>
      <w:bookmarkEnd w:id="0"/>
      <w:r w:rsidR="00A75375">
        <w:rPr>
          <w:iCs/>
        </w:rPr>
        <w:t xml:space="preserve">» </w:t>
      </w:r>
      <w:r w:rsidR="00491A42">
        <w:rPr>
          <w:iCs/>
        </w:rPr>
        <w:t>февраля</w:t>
      </w:r>
      <w:r w:rsidR="00565E03">
        <w:rPr>
          <w:iCs/>
        </w:rPr>
        <w:t xml:space="preserve"> 201</w:t>
      </w:r>
      <w:r w:rsidR="00491A42">
        <w:rPr>
          <w:iCs/>
        </w:rPr>
        <w:t>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8"/>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8"/>
            <w:iCs/>
          </w:rPr>
          <w:t>www.</w:t>
        </w:r>
        <w:r w:rsidR="009D6786" w:rsidRPr="00675FE3">
          <w:rPr>
            <w:rStyle w:val="a8"/>
            <w:iCs/>
            <w:lang w:val="en-US"/>
          </w:rPr>
          <w:t>bashtel</w:t>
        </w:r>
        <w:r w:rsidR="009D6786" w:rsidRPr="00675FE3">
          <w:rPr>
            <w:rStyle w:val="a8"/>
            <w:iCs/>
          </w:rPr>
          <w:t>.</w:t>
        </w:r>
        <w:proofErr w:type="spellStart"/>
        <w:r w:rsidR="009D6786" w:rsidRPr="00675FE3">
          <w:rPr>
            <w:rStyle w:val="a8"/>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B96724" w:rsidRDefault="00B96724"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491A42">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8"/>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1C18D1">
          <w:rPr>
            <w:noProof/>
            <w:webHidden/>
          </w:rPr>
          <w:t>3</w:t>
        </w:r>
        <w:r>
          <w:rPr>
            <w:noProof/>
            <w:webHidden/>
          </w:rPr>
          <w:fldChar w:fldCharType="end"/>
        </w:r>
      </w:hyperlink>
    </w:p>
    <w:p w:rsidR="00915B7D" w:rsidRPr="008E3CB4" w:rsidRDefault="001C18D1"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8"/>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1C18D1"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8"/>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1C18D1"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8"/>
            <w:rFonts w:eastAsia="MS Mincho"/>
            <w:noProof/>
            <w:kern w:val="32"/>
            <w:lang w:val="x-none" w:eastAsia="x-none"/>
          </w:rPr>
          <w:t xml:space="preserve">РАЗДЕЛ II. </w:t>
        </w:r>
        <w:r w:rsidR="00915B7D" w:rsidRPr="009A3903">
          <w:rPr>
            <w:rStyle w:val="a8"/>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1C18D1"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8"/>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1C18D1"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8"/>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1C18D1"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8"/>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1C18D1"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8"/>
            <w:rFonts w:eastAsia="MS Mincho"/>
            <w:noProof/>
            <w:kern w:val="32"/>
            <w:lang w:val="x-none" w:eastAsia="x-none"/>
          </w:rPr>
          <w:t>ФОРМА</w:t>
        </w:r>
        <w:r w:rsidR="00915B7D" w:rsidRPr="009A3903">
          <w:rPr>
            <w:rStyle w:val="a8"/>
            <w:rFonts w:eastAsia="MS Mincho"/>
            <w:noProof/>
            <w:kern w:val="32"/>
            <w:lang w:eastAsia="x-none"/>
          </w:rPr>
          <w:t xml:space="preserve"> № 1</w:t>
        </w:r>
        <w:r w:rsidR="00915B7D" w:rsidRPr="009A3903">
          <w:rPr>
            <w:rStyle w:val="a8"/>
            <w:rFonts w:eastAsia="MS Mincho"/>
            <w:noProof/>
            <w:kern w:val="32"/>
            <w:lang w:val="x-none" w:eastAsia="x-none"/>
          </w:rPr>
          <w:t xml:space="preserve"> </w:t>
        </w:r>
        <w:r w:rsidR="00915B7D" w:rsidRPr="009A3903">
          <w:rPr>
            <w:rStyle w:val="a8"/>
            <w:rFonts w:eastAsia="MS Mincho"/>
            <w:noProof/>
            <w:kern w:val="32"/>
            <w:lang w:eastAsia="x-none"/>
          </w:rPr>
          <w:t>ДЛЯ ПРЕДОСТАВЛЕНИЯ ИНФОРМАЦИИ РАСКРЫВАЮЩЕЙ ИНФОРМАЦИЮ В ОТНОШЕНИИ</w:t>
        </w:r>
        <w:r w:rsidR="00915B7D" w:rsidRPr="009A3903">
          <w:rPr>
            <w:rStyle w:val="a8"/>
            <w:rFonts w:eastAsia="MS Mincho"/>
            <w:noProof/>
            <w:kern w:val="32"/>
            <w:lang w:val="x-none" w:eastAsia="x-none"/>
          </w:rPr>
          <w:t xml:space="preserve"> </w:t>
        </w:r>
        <w:r w:rsidR="00915B7D" w:rsidRPr="009A3903">
          <w:rPr>
            <w:rStyle w:val="a8"/>
            <w:rFonts w:eastAsia="MS Mincho"/>
            <w:noProof/>
            <w:kern w:val="32"/>
            <w:lang w:eastAsia="x-none"/>
          </w:rPr>
          <w:t>ВСЕЙ ЦЕПОЧКИ</w:t>
        </w:r>
        <w:r w:rsidR="00915B7D" w:rsidRPr="009A3903">
          <w:rPr>
            <w:rStyle w:val="a8"/>
            <w:rFonts w:eastAsia="MS Mincho"/>
            <w:noProof/>
            <w:kern w:val="32"/>
            <w:lang w:val="x-none" w:eastAsia="x-none"/>
          </w:rPr>
          <w:t xml:space="preserve"> </w:t>
        </w:r>
        <w:r w:rsidR="00915B7D" w:rsidRPr="009A3903">
          <w:rPr>
            <w:rStyle w:val="a8"/>
            <w:rFonts w:eastAsia="MS Mincho"/>
            <w:noProof/>
            <w:kern w:val="32"/>
            <w:lang w:eastAsia="x-none"/>
          </w:rPr>
          <w:t>СОБСТВЕННИКОВ ПРЕТЕНДЕНТА</w:t>
        </w:r>
        <w:r w:rsidR="00915B7D" w:rsidRPr="009A3903">
          <w:rPr>
            <w:rStyle w:val="a8"/>
            <w:rFonts w:eastAsia="MS Mincho"/>
            <w:noProof/>
            <w:kern w:val="32"/>
            <w:lang w:val="x-none" w:eastAsia="x-none"/>
          </w:rPr>
          <w:t xml:space="preserve">, </w:t>
        </w:r>
        <w:r w:rsidR="00915B7D" w:rsidRPr="009A3903">
          <w:rPr>
            <w:rStyle w:val="a8"/>
            <w:rFonts w:eastAsia="MS Mincho"/>
            <w:noProof/>
            <w:kern w:val="32"/>
            <w:lang w:eastAsia="x-none"/>
          </w:rPr>
          <w:t xml:space="preserve">ВКЛЮЧАЯ БЕНЕФИЦИАРОВ </w:t>
        </w:r>
        <w:r w:rsidR="00915B7D" w:rsidRPr="009A3903">
          <w:rPr>
            <w:rStyle w:val="a8"/>
            <w:rFonts w:eastAsia="MS Mincho"/>
            <w:noProof/>
            <w:kern w:val="32"/>
            <w:lang w:val="x-none" w:eastAsia="x-none"/>
          </w:rPr>
          <w:t>(</w:t>
        </w:r>
        <w:r w:rsidR="00915B7D" w:rsidRPr="009A3903">
          <w:rPr>
            <w:rStyle w:val="a8"/>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1C18D1"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8"/>
            <w:rFonts w:eastAsia="MS Mincho"/>
            <w:noProof/>
            <w:kern w:val="32"/>
            <w:lang w:val="x-none" w:eastAsia="x-none"/>
          </w:rPr>
          <w:t>РАЗДЕЛ I</w:t>
        </w:r>
        <w:r w:rsidR="00915B7D" w:rsidRPr="009A3903">
          <w:rPr>
            <w:rStyle w:val="a8"/>
            <w:rFonts w:eastAsia="MS Mincho"/>
            <w:noProof/>
            <w:kern w:val="32"/>
            <w:lang w:val="en-US" w:eastAsia="x-none"/>
          </w:rPr>
          <w:t>II</w:t>
        </w:r>
        <w:r w:rsidR="00915B7D" w:rsidRPr="009A3903">
          <w:rPr>
            <w:rStyle w:val="a8"/>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w:t>
        </w:r>
        <w:r w:rsidR="00915B7D">
          <w:rPr>
            <w:noProof/>
            <w:webHidden/>
          </w:rPr>
          <w:fldChar w:fldCharType="end"/>
        </w:r>
      </w:hyperlink>
    </w:p>
    <w:p w:rsidR="00915B7D" w:rsidRPr="008E3CB4" w:rsidRDefault="001C18D1"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8"/>
            <w:rFonts w:eastAsia="MS Mincho"/>
            <w:noProof/>
            <w:kern w:val="32"/>
            <w:lang w:val="x-none" w:eastAsia="x-none"/>
          </w:rPr>
          <w:t xml:space="preserve">РАЗДЕЛ </w:t>
        </w:r>
        <w:r w:rsidR="00915B7D" w:rsidRPr="009A3903">
          <w:rPr>
            <w:rStyle w:val="a8"/>
            <w:rFonts w:eastAsia="MS Mincho"/>
            <w:noProof/>
            <w:kern w:val="32"/>
            <w:lang w:val="en-US" w:eastAsia="x-none"/>
          </w:rPr>
          <w:t>I</w:t>
        </w:r>
        <w:r w:rsidR="00915B7D" w:rsidRPr="009A3903">
          <w:rPr>
            <w:rStyle w:val="a8"/>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2</w:t>
        </w:r>
        <w:r w:rsidR="00915B7D">
          <w:rPr>
            <w:noProof/>
            <w:webHidden/>
          </w:rPr>
          <w:fldChar w:fldCharType="end"/>
        </w:r>
      </w:hyperlink>
    </w:p>
    <w:p w:rsidR="00915B7D" w:rsidRDefault="00915B7D" w:rsidP="00915B7D">
      <w:pPr>
        <w:pStyle w:val="afff"/>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w:t>
      </w:r>
      <w:r w:rsidR="008406BF">
        <w:t xml:space="preserve">Агентского </w:t>
      </w:r>
      <w:r w:rsidR="00475E3A">
        <w:t xml:space="preserve">договора </w:t>
      </w:r>
      <w:r w:rsidR="00A75375">
        <w:t xml:space="preserve">на </w:t>
      </w:r>
      <w:r w:rsidR="008406BF">
        <w:rPr>
          <w:b/>
          <w:szCs w:val="26"/>
        </w:rPr>
        <w:t>о</w:t>
      </w:r>
      <w:r w:rsidR="008406BF" w:rsidRPr="004A0CCE">
        <w:rPr>
          <w:b/>
          <w:szCs w:val="26"/>
        </w:rPr>
        <w:t>существление деятельности по заключению агентских договоров и обслуживанию абонентов ПАО «Башинформсвязь»</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8406BF"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26A86" w:rsidRDefault="008406BF" w:rsidP="00A75375">
            <w:pPr>
              <w:autoSpaceDE w:val="0"/>
              <w:autoSpaceDN w:val="0"/>
              <w:adjustRightInd w:val="0"/>
              <w:jc w:val="both"/>
              <w:rPr>
                <w:rFonts w:eastAsia="Calibri"/>
                <w:bCs/>
              </w:rPr>
            </w:pPr>
            <w:r>
              <w:rPr>
                <w:rFonts w:eastAsia="Calibri"/>
                <w:bCs/>
              </w:rPr>
              <w:t>Попова Ольга Вениаминовна</w:t>
            </w:r>
          </w:p>
          <w:p w:rsidR="00A26A86" w:rsidRPr="00890F3E" w:rsidRDefault="002D5354" w:rsidP="00A75375">
            <w:pPr>
              <w:autoSpaceDE w:val="0"/>
              <w:autoSpaceDN w:val="0"/>
              <w:adjustRightInd w:val="0"/>
              <w:jc w:val="both"/>
              <w:rPr>
                <w:rFonts w:eastAsia="Calibri"/>
              </w:rPr>
            </w:pPr>
            <w:r w:rsidRPr="00B57D6D">
              <w:rPr>
                <w:rFonts w:eastAsia="Calibri"/>
                <w:bCs/>
                <w:color w:val="000000"/>
              </w:rPr>
              <w:t>тел</w:t>
            </w:r>
            <w:r w:rsidR="006016B1" w:rsidRPr="00890F3E">
              <w:rPr>
                <w:rFonts w:eastAsia="Calibri"/>
                <w:bCs/>
                <w:color w:val="000000"/>
              </w:rPr>
              <w:t>. + 7 (347)2215</w:t>
            </w:r>
            <w:r w:rsidR="008406BF" w:rsidRPr="00890F3E">
              <w:rPr>
                <w:rFonts w:eastAsia="Calibri"/>
                <w:bCs/>
                <w:color w:val="000000"/>
              </w:rPr>
              <w:t>403</w:t>
            </w:r>
            <w:r w:rsidRPr="00890F3E">
              <w:rPr>
                <w:rFonts w:eastAsia="Calibri"/>
                <w:bCs/>
                <w:color w:val="000000"/>
              </w:rPr>
              <w:t xml:space="preserve"> </w:t>
            </w:r>
            <w:r w:rsidRPr="00B57D6D">
              <w:rPr>
                <w:rFonts w:eastAsia="Calibri"/>
                <w:bCs/>
                <w:color w:val="000000"/>
                <w:lang w:val="en-US"/>
              </w:rPr>
              <w:t>e</w:t>
            </w:r>
            <w:r w:rsidRPr="00890F3E">
              <w:rPr>
                <w:rFonts w:eastAsia="Calibri"/>
                <w:bCs/>
                <w:color w:val="000000"/>
              </w:rPr>
              <w:t>-</w:t>
            </w:r>
            <w:r w:rsidRPr="00B57D6D">
              <w:rPr>
                <w:rFonts w:eastAsia="Calibri"/>
                <w:bCs/>
                <w:color w:val="000000"/>
                <w:lang w:val="en-US"/>
              </w:rPr>
              <w:t>mail</w:t>
            </w:r>
            <w:r w:rsidRPr="00890F3E">
              <w:rPr>
                <w:rFonts w:eastAsia="Calibri"/>
                <w:bCs/>
                <w:color w:val="000000"/>
              </w:rPr>
              <w:t xml:space="preserve">: </w:t>
            </w:r>
            <w:hyperlink r:id="rId14" w:history="1">
              <w:r w:rsidR="008406BF" w:rsidRPr="00FD0929">
                <w:rPr>
                  <w:rStyle w:val="a8"/>
                  <w:lang w:val="en-US"/>
                </w:rPr>
                <w:t>o</w:t>
              </w:r>
              <w:r w:rsidR="008406BF" w:rsidRPr="00890F3E">
                <w:rPr>
                  <w:rStyle w:val="a8"/>
                </w:rPr>
                <w:t>.</w:t>
              </w:r>
              <w:r w:rsidR="008406BF" w:rsidRPr="00FD0929">
                <w:rPr>
                  <w:rStyle w:val="a8"/>
                  <w:lang w:val="en-US"/>
                </w:rPr>
                <w:t>popova</w:t>
              </w:r>
              <w:r w:rsidR="008406BF" w:rsidRPr="00890F3E">
                <w:rPr>
                  <w:rStyle w:val="a8"/>
                </w:rPr>
                <w:t>@</w:t>
              </w:r>
              <w:r w:rsidR="008406BF" w:rsidRPr="00FD0929">
                <w:rPr>
                  <w:rStyle w:val="a8"/>
                  <w:lang w:val="en-US"/>
                </w:rPr>
                <w:t>bashtel</w:t>
              </w:r>
              <w:r w:rsidR="008406BF" w:rsidRPr="00890F3E">
                <w:rPr>
                  <w:rStyle w:val="a8"/>
                </w:rPr>
                <w:t>.</w:t>
              </w:r>
              <w:proofErr w:type="spellStart"/>
              <w:r w:rsidR="008406BF" w:rsidRPr="00FD0929">
                <w:rPr>
                  <w:rStyle w:val="a8"/>
                  <w:lang w:val="en-US"/>
                </w:rPr>
                <w:t>ru</w:t>
              </w:r>
              <w:proofErr w:type="spellEnd"/>
            </w:hyperlink>
            <w:r w:rsidR="008406BF" w:rsidRPr="00890F3E">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8406BF" w:rsidP="00907BCE">
            <w:pPr>
              <w:pStyle w:val="Default"/>
              <w:jc w:val="both"/>
            </w:pPr>
            <w:r>
              <w:rPr>
                <w:iCs/>
              </w:rPr>
              <w:t>Агентский д</w:t>
            </w:r>
            <w:r w:rsidR="00915B7D" w:rsidRPr="00F84878">
              <w:rPr>
                <w:iCs/>
              </w:rPr>
              <w:t xml:space="preserve">оговор </w:t>
            </w:r>
            <w:r w:rsidR="00A26A86" w:rsidRPr="00A26A86">
              <w:t xml:space="preserve">на </w:t>
            </w:r>
            <w:r>
              <w:rPr>
                <w:b/>
                <w:szCs w:val="26"/>
              </w:rPr>
              <w:t>о</w:t>
            </w:r>
            <w:r w:rsidRPr="004A0CCE">
              <w:rPr>
                <w:b/>
                <w:szCs w:val="26"/>
              </w:rPr>
              <w:t>существление деятельности по заключению агентских договоров и обслуживанию абонентов ПАО «Башинформсвязь»</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8"/>
                  <w:iCs/>
                </w:rPr>
                <w:t>разделе I</w:t>
              </w:r>
              <w:r>
                <w:rPr>
                  <w:rStyle w:val="a8"/>
                  <w:iCs/>
                  <w:lang w:val="en-US"/>
                </w:rPr>
                <w:t>II</w:t>
              </w:r>
              <w:r w:rsidRPr="00F84878">
                <w:rPr>
                  <w:rStyle w:val="a8"/>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8"/>
                  <w:iCs/>
                </w:rPr>
                <w:t xml:space="preserve">разделе </w:t>
              </w:r>
              <w:r>
                <w:rPr>
                  <w:rStyle w:val="a8"/>
                  <w:iCs/>
                  <w:lang w:val="en-US"/>
                </w:rPr>
                <w:t>I</w:t>
              </w:r>
              <w:r w:rsidRPr="00E2402F">
                <w:rPr>
                  <w:rStyle w:val="a8"/>
                  <w:iCs/>
                  <w:lang w:val="en-US"/>
                </w:rPr>
                <w:t>V</w:t>
              </w:r>
              <w:r w:rsidRPr="00E2402F">
                <w:rPr>
                  <w:rStyle w:val="a8"/>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8"/>
                  <w:iCs/>
                </w:rPr>
                <w:t>разделе I</w:t>
              </w:r>
              <w:r>
                <w:rPr>
                  <w:rStyle w:val="a8"/>
                  <w:iCs/>
                  <w:lang w:val="en-US"/>
                </w:rPr>
                <w:t>II</w:t>
              </w:r>
              <w:r w:rsidRPr="00F84878">
                <w:rPr>
                  <w:rStyle w:val="a8"/>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8406BF" w:rsidP="00A75375">
            <w:pPr>
              <w:pStyle w:val="Default"/>
              <w:jc w:val="both"/>
              <w:rPr>
                <w:iCs/>
                <w:color w:val="auto"/>
              </w:rPr>
            </w:pPr>
            <w:r w:rsidRPr="00803946">
              <w:t>60</w:t>
            </w:r>
            <w:r>
              <w:t> </w:t>
            </w:r>
            <w:r w:rsidRPr="00803946">
              <w:t>203</w:t>
            </w:r>
            <w:r>
              <w:t xml:space="preserve"> </w:t>
            </w:r>
            <w:r w:rsidRPr="00803946">
              <w:t>060,74</w:t>
            </w:r>
            <w:r w:rsidRPr="00597980">
              <w:t xml:space="preserve"> (</w:t>
            </w:r>
            <w:r>
              <w:t>шестьдесят миллионов двести три тысячи шестьдесят) рублей 74 копейки</w:t>
            </w:r>
            <w:r w:rsidRPr="00597980">
              <w:t xml:space="preserve">, </w:t>
            </w:r>
            <w:r w:rsidRPr="00332B4A">
              <w:t xml:space="preserve">в том числе НДС </w:t>
            </w:r>
            <w:r>
              <w:t>9 183 517,74</w:t>
            </w:r>
            <w:r w:rsidRPr="00332B4A">
              <w:t xml:space="preserve"> (</w:t>
            </w:r>
            <w:r>
              <w:t>девять миллионов сто восемьдесят три тысячи пятьсот семнадцать</w:t>
            </w:r>
            <w:r w:rsidRPr="00332B4A">
              <w:t>)</w:t>
            </w:r>
            <w:r>
              <w:t xml:space="preserve"> рублей, 74</w:t>
            </w:r>
            <w:r w:rsidRPr="00332B4A">
              <w:t xml:space="preserve"> коп</w:t>
            </w:r>
            <w:r>
              <w:t>ейки</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491A42">
            <w:pPr>
              <w:pStyle w:val="Default"/>
              <w:rPr>
                <w:iCs/>
              </w:rPr>
            </w:pPr>
            <w:r w:rsidRPr="00F84878">
              <w:rPr>
                <w:iCs/>
              </w:rPr>
              <w:t xml:space="preserve"> </w:t>
            </w:r>
            <w:r w:rsidR="00D02223">
              <w:rPr>
                <w:iCs/>
              </w:rPr>
              <w:t xml:space="preserve">не позднее </w:t>
            </w:r>
            <w:r w:rsidRPr="00F84878">
              <w:rPr>
                <w:iCs/>
              </w:rPr>
              <w:t>«</w:t>
            </w:r>
            <w:r w:rsidR="00491A42">
              <w:rPr>
                <w:iCs/>
              </w:rPr>
              <w:t>13</w:t>
            </w:r>
            <w:r w:rsidR="00763932">
              <w:rPr>
                <w:iCs/>
              </w:rPr>
              <w:t>»</w:t>
            </w:r>
            <w:r w:rsidRPr="00F84878">
              <w:rPr>
                <w:iCs/>
              </w:rPr>
              <w:t xml:space="preserve"> </w:t>
            </w:r>
            <w:r w:rsidR="00491A42">
              <w:rPr>
                <w:iCs/>
              </w:rPr>
              <w:t>февраля</w:t>
            </w:r>
            <w:r w:rsidR="00834A61">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8"/>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8"/>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8"/>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b"/>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C18D1">
        <w:t>1</w:t>
      </w:r>
      <w:r w:rsidRPr="00F84878">
        <w:fldChar w:fldCharType="end"/>
      </w:r>
      <w:r w:rsidRPr="00F84878">
        <w:t xml:space="preserve"> </w:t>
      </w:r>
      <w:hyperlink w:anchor="_РАЗДЕЛ_II._СВЕДЕНИЯ" w:history="1">
        <w:r w:rsidRPr="00F84878">
          <w:rPr>
            <w:rStyle w:val="a8"/>
          </w:rPr>
          <w:t>раздела II «</w:t>
        </w:r>
        <w:r>
          <w:rPr>
            <w:rStyle w:val="a8"/>
          </w:rPr>
          <w:t>Информационная карта</w:t>
        </w:r>
        <w:r w:rsidRPr="00F84878">
          <w:rPr>
            <w:rStyle w:val="a8"/>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8"/>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8"/>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8"/>
          </w:rPr>
          <w:t>Положением о закупках</w:t>
        </w:r>
        <w:r w:rsidRPr="00420A8C">
          <w:rPr>
            <w:rStyle w:val="a8"/>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1C18D1">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8"/>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1C18D1" w:rsidP="00915B7D">
      <w:pPr>
        <w:ind w:firstLine="567"/>
        <w:jc w:val="both"/>
      </w:pPr>
      <w:hyperlink r:id="rId22" w:history="1">
        <w:r w:rsidR="00915B7D" w:rsidRPr="00420A8C">
          <w:rPr>
            <w:rStyle w:val="a8"/>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8"/>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b"/>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8406BF"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8406BF" w:rsidRDefault="008406BF" w:rsidP="008406BF">
            <w:pPr>
              <w:autoSpaceDE w:val="0"/>
              <w:autoSpaceDN w:val="0"/>
              <w:adjustRightInd w:val="0"/>
              <w:jc w:val="both"/>
              <w:rPr>
                <w:rFonts w:eastAsia="Calibri"/>
                <w:bCs/>
              </w:rPr>
            </w:pPr>
            <w:r>
              <w:rPr>
                <w:rFonts w:eastAsia="Calibri"/>
                <w:bCs/>
              </w:rPr>
              <w:t>Попова Ольга Вениаминовна</w:t>
            </w:r>
          </w:p>
          <w:p w:rsidR="00915B7D" w:rsidRPr="00890F3E" w:rsidRDefault="008406BF" w:rsidP="008406BF">
            <w:pPr>
              <w:pStyle w:val="Default"/>
              <w:rPr>
                <w:bCs/>
                <w:sz w:val="10"/>
                <w:szCs w:val="10"/>
              </w:rPr>
            </w:pPr>
            <w:r w:rsidRPr="00B57D6D">
              <w:rPr>
                <w:bCs/>
              </w:rPr>
              <w:t>тел</w:t>
            </w:r>
            <w:r w:rsidRPr="00890F3E">
              <w:rPr>
                <w:bCs/>
              </w:rPr>
              <w:t xml:space="preserve">. + 7 (347)2215403 </w:t>
            </w:r>
            <w:r w:rsidRPr="00B57D6D">
              <w:rPr>
                <w:bCs/>
                <w:lang w:val="en-US"/>
              </w:rPr>
              <w:t>e</w:t>
            </w:r>
            <w:r w:rsidRPr="00890F3E">
              <w:rPr>
                <w:bCs/>
              </w:rPr>
              <w:t>-</w:t>
            </w:r>
            <w:r w:rsidRPr="00B57D6D">
              <w:rPr>
                <w:bCs/>
                <w:lang w:val="en-US"/>
              </w:rPr>
              <w:t>mail</w:t>
            </w:r>
            <w:r w:rsidRPr="00890F3E">
              <w:rPr>
                <w:bCs/>
              </w:rPr>
              <w:t xml:space="preserve">: </w:t>
            </w:r>
            <w:hyperlink r:id="rId25" w:history="1">
              <w:r w:rsidRPr="00FD0929">
                <w:rPr>
                  <w:rStyle w:val="a8"/>
                  <w:lang w:val="en-US"/>
                </w:rPr>
                <w:t>o</w:t>
              </w:r>
              <w:r w:rsidRPr="00890F3E">
                <w:rPr>
                  <w:rStyle w:val="a8"/>
                </w:rPr>
                <w:t>.</w:t>
              </w:r>
              <w:r w:rsidRPr="00FD0929">
                <w:rPr>
                  <w:rStyle w:val="a8"/>
                  <w:lang w:val="en-US"/>
                </w:rPr>
                <w:t>popova</w:t>
              </w:r>
              <w:r w:rsidRPr="00890F3E">
                <w:rPr>
                  <w:rStyle w:val="a8"/>
                </w:rPr>
                <w:t>@</w:t>
              </w:r>
              <w:r w:rsidRPr="00FD0929">
                <w:rPr>
                  <w:rStyle w:val="a8"/>
                  <w:lang w:val="en-US"/>
                </w:rPr>
                <w:t>bashtel</w:t>
              </w:r>
              <w:r w:rsidRPr="00890F3E">
                <w:rPr>
                  <w:rStyle w:val="a8"/>
                </w:rPr>
                <w:t>.</w:t>
              </w:r>
              <w:proofErr w:type="spellStart"/>
              <w:r w:rsidRPr="00FD0929">
                <w:rPr>
                  <w:rStyle w:val="a8"/>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890F3E"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b"/>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B441BA" w:rsidRDefault="00B441BA" w:rsidP="00B441BA">
            <w:pPr>
              <w:pStyle w:val="a9"/>
              <w:widowControl w:val="0"/>
              <w:autoSpaceDE w:val="0"/>
              <w:autoSpaceDN w:val="0"/>
              <w:adjustRightInd w:val="0"/>
              <w:ind w:left="0"/>
              <w:rPr>
                <w:spacing w:val="1"/>
              </w:rPr>
            </w:pPr>
            <w:r>
              <w:rPr>
                <w:spacing w:val="1"/>
              </w:rPr>
              <w:t xml:space="preserve">Общество с ограниченной ответственностью </w:t>
            </w:r>
            <w:r w:rsidRPr="001D75CD">
              <w:rPr>
                <w:spacing w:val="1"/>
              </w:rPr>
              <w:t>«Ростелеком – Розничные системы»</w:t>
            </w:r>
            <w:r>
              <w:rPr>
                <w:spacing w:val="1"/>
              </w:rPr>
              <w:t xml:space="preserve"> </w:t>
            </w:r>
          </w:p>
          <w:p w:rsidR="00915B7D" w:rsidRPr="00D7468D" w:rsidRDefault="00B441BA" w:rsidP="00B441BA">
            <w:pPr>
              <w:pStyle w:val="afffc"/>
              <w:rPr>
                <w:rFonts w:cs="Times New Roman"/>
              </w:rPr>
            </w:pPr>
            <w:r>
              <w:rPr>
                <w:spacing w:val="1"/>
              </w:rPr>
              <w:t>(</w:t>
            </w:r>
            <w:r w:rsidRPr="001D75CD">
              <w:rPr>
                <w:spacing w:val="1"/>
              </w:rPr>
              <w:t>ООО «Ростелеком – Розничные системы»</w:t>
            </w:r>
            <w:r>
              <w:rPr>
                <w:spacing w:val="1"/>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b"/>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B441BA" w:rsidP="00D02223">
            <w:pPr>
              <w:rPr>
                <w:color w:val="FF0000"/>
              </w:rPr>
            </w:pPr>
            <w:r w:rsidRPr="001D75CD">
              <w:rPr>
                <w:snapToGrid w:val="0"/>
                <w:color w:val="000000"/>
              </w:rPr>
              <w:t>142784, Россия, г. Москва, Киевское шоссе 22–й (п. Московский) километр, домовладение 6, строение 1</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9"/>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f"/>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8406BF">
            <w:pPr>
              <w:rPr>
                <w:i/>
                <w:color w:val="FF0000"/>
              </w:rPr>
            </w:pPr>
            <w:r w:rsidRPr="00F84878">
              <w:rPr>
                <w:iCs/>
              </w:rPr>
              <w:t xml:space="preserve"> </w:t>
            </w:r>
            <w:r w:rsidR="00D02223">
              <w:rPr>
                <w:iCs/>
              </w:rPr>
              <w:t xml:space="preserve">не позднее </w:t>
            </w:r>
            <w:r w:rsidR="00491A42" w:rsidRPr="00F84878">
              <w:rPr>
                <w:iCs/>
              </w:rPr>
              <w:t>«</w:t>
            </w:r>
            <w:r w:rsidR="00491A42">
              <w:rPr>
                <w:iCs/>
              </w:rPr>
              <w:t>13»</w:t>
            </w:r>
            <w:r w:rsidR="00491A42" w:rsidRPr="00F84878">
              <w:rPr>
                <w:iCs/>
              </w:rPr>
              <w:t xml:space="preserve"> </w:t>
            </w:r>
            <w:r w:rsidR="00491A42">
              <w:rPr>
                <w:iCs/>
              </w:rPr>
              <w:t>февраля 2018</w:t>
            </w:r>
            <w:r w:rsidR="00491A42"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9"/>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w:t>
            </w:r>
            <w:r w:rsidR="008406BF">
              <w:rPr>
                <w:szCs w:val="26"/>
              </w:rPr>
              <w:t xml:space="preserve">Агентского </w:t>
            </w:r>
            <w:r w:rsidR="00241826">
              <w:rPr>
                <w:szCs w:val="26"/>
              </w:rPr>
              <w:t xml:space="preserve">договора </w:t>
            </w:r>
            <w:r w:rsidR="005F3BB4" w:rsidRPr="005F3BB4">
              <w:rPr>
                <w:szCs w:val="26"/>
              </w:rPr>
              <w:t xml:space="preserve">на </w:t>
            </w:r>
            <w:r w:rsidR="008406BF">
              <w:rPr>
                <w:b/>
                <w:szCs w:val="26"/>
              </w:rPr>
              <w:t>о</w:t>
            </w:r>
            <w:r w:rsidR="008406BF" w:rsidRPr="004A0CCE">
              <w:rPr>
                <w:b/>
                <w:szCs w:val="26"/>
              </w:rPr>
              <w:t>существление деятельности по заключению агентских договоров и обслуживанию абонентов ПАО «Башинформсвязь»</w:t>
            </w:r>
            <w:r w:rsidR="005F3BB4">
              <w:rPr>
                <w:szCs w:val="26"/>
              </w:rPr>
              <w:t>.</w:t>
            </w:r>
          </w:p>
          <w:p w:rsidR="00915B7D" w:rsidRPr="00227C39" w:rsidRDefault="005F3BB4" w:rsidP="00907BCE">
            <w:pPr>
              <w:pStyle w:val="Default"/>
              <w:jc w:val="both"/>
              <w:rPr>
                <w:iCs/>
              </w:rPr>
            </w:pPr>
            <w:r w:rsidRPr="005F3BB4">
              <w:rPr>
                <w:szCs w:val="26"/>
              </w:rPr>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8"/>
                  <w:iCs/>
                </w:rPr>
                <w:t>разделе I</w:t>
              </w:r>
              <w:r w:rsidR="00915B7D">
                <w:rPr>
                  <w:rStyle w:val="a8"/>
                  <w:iCs/>
                  <w:lang w:val="en-US"/>
                </w:rPr>
                <w:t>II</w:t>
              </w:r>
              <w:r w:rsidR="00915B7D" w:rsidRPr="00F84878">
                <w:rPr>
                  <w:rStyle w:val="a8"/>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9"/>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8406BF" w:rsidP="005643B2">
            <w:pPr>
              <w:jc w:val="both"/>
            </w:pPr>
            <w:r w:rsidRPr="00803946">
              <w:t>60</w:t>
            </w:r>
            <w:r>
              <w:t> </w:t>
            </w:r>
            <w:r w:rsidRPr="00803946">
              <w:t>203</w:t>
            </w:r>
            <w:r>
              <w:t xml:space="preserve"> </w:t>
            </w:r>
            <w:r w:rsidRPr="00803946">
              <w:t>060,74</w:t>
            </w:r>
            <w:r w:rsidRPr="00597980">
              <w:t xml:space="preserve"> (</w:t>
            </w:r>
            <w:r>
              <w:t>шестьдесят миллионов двести три тысячи шестьдесят) рублей 74 копейки</w:t>
            </w:r>
            <w:r w:rsidRPr="00597980">
              <w:t xml:space="preserve">, </w:t>
            </w:r>
            <w:r w:rsidRPr="00332B4A">
              <w:t xml:space="preserve">в том числе НДС </w:t>
            </w:r>
            <w:r>
              <w:t>9 183 517,74</w:t>
            </w:r>
            <w:r w:rsidRPr="00332B4A">
              <w:t xml:space="preserve"> (</w:t>
            </w:r>
            <w:r>
              <w:t>девять миллионов сто восемьдесят три тысячи пятьсот семнадцать</w:t>
            </w:r>
            <w:r w:rsidRPr="00332B4A">
              <w:t>)</w:t>
            </w:r>
            <w:r>
              <w:t xml:space="preserve"> рублей, 74</w:t>
            </w:r>
            <w:r w:rsidRPr="00332B4A">
              <w:t xml:space="preserve"> коп</w:t>
            </w:r>
            <w:r>
              <w:t>ейки</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9"/>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8"/>
                  <w:iCs/>
                </w:rPr>
                <w:t xml:space="preserve">в разделе </w:t>
              </w:r>
              <w:r>
                <w:rPr>
                  <w:rStyle w:val="a8"/>
                  <w:iCs/>
                  <w:lang w:val="en-US"/>
                </w:rPr>
                <w:t>I</w:t>
              </w:r>
              <w:r w:rsidRPr="00F84878">
                <w:rPr>
                  <w:rStyle w:val="a8"/>
                  <w:iCs/>
                  <w:lang w:val="en-US"/>
                </w:rPr>
                <w:t>V</w:t>
              </w:r>
              <w:r w:rsidRPr="00F84878">
                <w:rPr>
                  <w:rStyle w:val="a8"/>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8"/>
                  <w:iCs/>
                </w:rPr>
                <w:t xml:space="preserve">разделе </w:t>
              </w:r>
              <w:r>
                <w:rPr>
                  <w:rStyle w:val="a8"/>
                  <w:iCs/>
                  <w:lang w:val="en-US"/>
                </w:rPr>
                <w:t>III</w:t>
              </w:r>
              <w:r w:rsidRPr="00F84878">
                <w:rPr>
                  <w:rStyle w:val="a8"/>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f"/>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1C18D1">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1C18D1">
                    <w:t>16</w:t>
                  </w:r>
                  <w:r w:rsidRPr="00AC6D5F">
                    <w:fldChar w:fldCharType="end"/>
                  </w:r>
                  <w:r w:rsidRPr="00AC6D5F">
                    <w:t xml:space="preserve"> </w:t>
                  </w:r>
                  <w:hyperlink w:anchor="_РАЗДЕЛ_II._СВЕДЕНИЯ" w:history="1">
                    <w:r w:rsidRPr="00AC6D5F">
                      <w:rPr>
                        <w:rStyle w:val="a8"/>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1C18D1">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8"/>
                </w:rPr>
                <w:t>раздел</w:t>
              </w:r>
              <w:r>
                <w:rPr>
                  <w:rStyle w:val="a8"/>
                </w:rPr>
                <w:t>е</w:t>
              </w:r>
              <w:r w:rsidRPr="00E82F20">
                <w:rPr>
                  <w:rStyle w:val="a8"/>
                </w:rPr>
                <w:t xml:space="preserve"> I</w:t>
              </w:r>
              <w:r>
                <w:rPr>
                  <w:rStyle w:val="a8"/>
                  <w:lang w:val="en-US"/>
                </w:rPr>
                <w:t>II</w:t>
              </w:r>
              <w:r w:rsidRPr="00E82F20">
                <w:rPr>
                  <w:rStyle w:val="a8"/>
                </w:rPr>
                <w:t xml:space="preserve"> «Техническое задание»</w:t>
              </w:r>
            </w:hyperlink>
            <w:r w:rsidRPr="005C24A0">
              <w:t xml:space="preserve"> </w:t>
            </w:r>
            <w:r>
              <w:t xml:space="preserve">и </w:t>
            </w:r>
            <w:hyperlink w:anchor="_РАЗДЕЛ_V._Проект" w:history="1">
              <w:r>
                <w:rPr>
                  <w:rStyle w:val="a8"/>
                </w:rPr>
                <w:t>разделе</w:t>
              </w:r>
              <w:r w:rsidRPr="00E82F20">
                <w:rPr>
                  <w:rStyle w:val="a8"/>
                </w:rPr>
                <w:t xml:space="preserve"> </w:t>
              </w:r>
              <w:r>
                <w:rPr>
                  <w:rStyle w:val="a8"/>
                  <w:lang w:val="en-US"/>
                </w:rPr>
                <w:t>I</w:t>
              </w:r>
              <w:r w:rsidRPr="00E82F20">
                <w:rPr>
                  <w:rStyle w:val="a8"/>
                  <w:lang w:val="en-US"/>
                </w:rPr>
                <w:t>V</w:t>
              </w:r>
              <w:r w:rsidRPr="00E82F20">
                <w:rPr>
                  <w:rStyle w:val="a8"/>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b"/>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8"/>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1C18D1">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b"/>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b"/>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b"/>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b"/>
              <w:ind w:firstLine="528"/>
              <w:jc w:val="both"/>
              <w:rPr>
                <w:sz w:val="10"/>
                <w:szCs w:val="10"/>
              </w:rPr>
            </w:pPr>
          </w:p>
          <w:p w:rsidR="00915B7D" w:rsidRDefault="00915B7D" w:rsidP="00907BCE">
            <w:pPr>
              <w:pStyle w:val="ab"/>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8"/>
                </w:rPr>
                <w:t xml:space="preserve">Положением о </w:t>
              </w:r>
              <w:r>
                <w:rPr>
                  <w:rStyle w:val="a8"/>
                </w:rPr>
                <w:t>закупках товаров, работ, услуг П</w:t>
              </w:r>
              <w:r w:rsidRPr="000C03B7">
                <w:rPr>
                  <w:rStyle w:val="a8"/>
                </w:rPr>
                <w:t>АО «</w:t>
              </w:r>
              <w:r w:rsidR="00C65123">
                <w:rPr>
                  <w:rStyle w:val="a8"/>
                </w:rPr>
                <w:t>Башинформсвязь</w:t>
              </w:r>
              <w:r w:rsidRPr="000C03B7">
                <w:rPr>
                  <w:rStyle w:val="a8"/>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b"/>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b"/>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8"/>
                </w:rPr>
                <w:t xml:space="preserve">разделом </w:t>
              </w:r>
              <w:r>
                <w:rPr>
                  <w:rStyle w:val="a8"/>
                  <w:lang w:val="en-US"/>
                </w:rPr>
                <w:t>I</w:t>
              </w:r>
              <w:r w:rsidRPr="00E82F20">
                <w:rPr>
                  <w:rStyle w:val="a8"/>
                  <w:lang w:val="en-US"/>
                </w:rPr>
                <w:t>V</w:t>
              </w:r>
              <w:r w:rsidRPr="00E82F20">
                <w:rPr>
                  <w:rStyle w:val="a8"/>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9"/>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9"/>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9"/>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9"/>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8"/>
                </w:rPr>
                <w:t xml:space="preserve">Положением о закупках товаров, работ, услуг </w:t>
              </w:r>
              <w:r>
                <w:rPr>
                  <w:rStyle w:val="a8"/>
                </w:rPr>
                <w:t>П</w:t>
              </w:r>
              <w:r w:rsidRPr="00420A8C">
                <w:rPr>
                  <w:rStyle w:val="a8"/>
                </w:rPr>
                <w:t>АО «</w:t>
              </w:r>
              <w:r w:rsidR="00C65123">
                <w:rPr>
                  <w:rStyle w:val="a8"/>
                </w:rPr>
                <w:t>Башинформсвязь</w:t>
              </w:r>
              <w:r w:rsidRPr="00420A8C">
                <w:rPr>
                  <w:rStyle w:val="a8"/>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8"/>
          </w:rPr>
          <w:t xml:space="preserve">Положением о закупках </w:t>
        </w:r>
        <w:proofErr w:type="gramStart"/>
        <w:r w:rsidRPr="00AD4605">
          <w:rPr>
            <w:rStyle w:val="a8"/>
          </w:rPr>
          <w:t xml:space="preserve">товаров,   </w:t>
        </w:r>
        <w:proofErr w:type="gramEnd"/>
        <w:r w:rsidRPr="00AD4605">
          <w:rPr>
            <w:rStyle w:val="a8"/>
          </w:rPr>
          <w:t xml:space="preserve">                   работ, услуг ПАО «</w:t>
        </w:r>
        <w:r w:rsidR="00C65123">
          <w:rPr>
            <w:rStyle w:val="a8"/>
          </w:rPr>
          <w:t>Башинформсвязь</w:t>
        </w:r>
        <w:r w:rsidRPr="00AD4605">
          <w:rPr>
            <w:rStyle w:val="a8"/>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F70A14" w:rsidRDefault="00F70A14" w:rsidP="00F70A14">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F70A14" w:rsidRPr="00F70A14" w:rsidRDefault="00F70A14" w:rsidP="00F70A14">
      <w:pPr>
        <w:rPr>
          <w:rFonts w:eastAsia="MS Mincho"/>
          <w:lang w:eastAsia="x-none"/>
        </w:rPr>
      </w:pPr>
    </w:p>
    <w:sectPr w:rsidR="00F70A14" w:rsidRPr="00F70A14" w:rsidSect="00890F3E">
      <w:footerReference w:type="even" r:id="rId31"/>
      <w:footerReference w:type="default" r:id="rId32"/>
      <w:pgSz w:w="11906" w:h="16838" w:code="9"/>
      <w:pgMar w:top="567" w:right="567" w:bottom="567" w:left="1134" w:header="284"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A86" w:rsidRDefault="00A26A86">
      <w:r>
        <w:separator/>
      </w:r>
    </w:p>
  </w:endnote>
  <w:endnote w:type="continuationSeparator" w:id="0">
    <w:p w:rsidR="00A26A86" w:rsidRDefault="00A26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2B8" w:rsidRDefault="008542B8" w:rsidP="00316BA1">
    <w:pPr>
      <w:pStyle w:val="ad"/>
      <w:framePr w:wrap="around" w:vAnchor="text" w:hAnchor="margin" w:xAlign="right" w:y="1"/>
      <w:rPr>
        <w:rStyle w:val="aff"/>
      </w:rPr>
    </w:pPr>
    <w:r>
      <w:rPr>
        <w:rStyle w:val="aff"/>
      </w:rPr>
      <w:fldChar w:fldCharType="begin"/>
    </w:r>
    <w:r>
      <w:rPr>
        <w:rStyle w:val="aff"/>
      </w:rPr>
      <w:instrText xml:space="preserve">PAGE  </w:instrText>
    </w:r>
    <w:r>
      <w:rPr>
        <w:rStyle w:val="aff"/>
      </w:rPr>
      <w:fldChar w:fldCharType="end"/>
    </w:r>
  </w:p>
  <w:p w:rsidR="008542B8" w:rsidRDefault="008542B8" w:rsidP="00316BA1">
    <w:pPr>
      <w:pStyle w:val="ad"/>
      <w:ind w:right="360"/>
    </w:pPr>
  </w:p>
  <w:p w:rsidR="0058522F" w:rsidRDefault="0058522F"/>
  <w:p w:rsidR="0058522F" w:rsidRDefault="005852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2B8" w:rsidRPr="008A1893" w:rsidRDefault="008542B8" w:rsidP="00316BA1">
    <w:pPr>
      <w:pStyle w:val="ad"/>
      <w:framePr w:wrap="around" w:vAnchor="text" w:hAnchor="margin" w:xAlign="right" w:y="1"/>
      <w:rPr>
        <w:rStyle w:val="aff"/>
      </w:rPr>
    </w:pPr>
    <w:r w:rsidRPr="008A1893">
      <w:rPr>
        <w:rStyle w:val="aff"/>
      </w:rPr>
      <w:fldChar w:fldCharType="begin"/>
    </w:r>
    <w:r w:rsidRPr="008A1893">
      <w:rPr>
        <w:rStyle w:val="aff"/>
      </w:rPr>
      <w:instrText xml:space="preserve">PAGE  </w:instrText>
    </w:r>
    <w:r w:rsidRPr="008A1893">
      <w:rPr>
        <w:rStyle w:val="aff"/>
      </w:rPr>
      <w:fldChar w:fldCharType="separate"/>
    </w:r>
    <w:r w:rsidR="001C18D1">
      <w:rPr>
        <w:rStyle w:val="aff"/>
        <w:noProof/>
      </w:rPr>
      <w:t>2</w:t>
    </w:r>
    <w:r w:rsidRPr="008A1893">
      <w:rPr>
        <w:rStyle w:val="aff"/>
      </w:rPr>
      <w:fldChar w:fldCharType="end"/>
    </w:r>
  </w:p>
  <w:p w:rsidR="008542B8" w:rsidRDefault="008542B8" w:rsidP="00316BA1">
    <w:pPr>
      <w:pStyle w:val="ad"/>
      <w:ind w:right="360"/>
    </w:pPr>
  </w:p>
  <w:p w:rsidR="0058522F" w:rsidRDefault="0058522F"/>
  <w:p w:rsidR="0058522F" w:rsidRDefault="005852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A86" w:rsidRDefault="00A26A86">
      <w:r>
        <w:separator/>
      </w:r>
    </w:p>
  </w:footnote>
  <w:footnote w:type="continuationSeparator" w:id="0">
    <w:p w:rsidR="00A26A86" w:rsidRDefault="00A26A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A86" w:rsidRDefault="00A26A86">
    <w:pPr>
      <w:pStyle w:val="ab"/>
      <w:jc w:val="center"/>
    </w:pPr>
    <w:r>
      <w:fldChar w:fldCharType="begin"/>
    </w:r>
    <w:r>
      <w:instrText>PAGE   \* MERGEFORMAT</w:instrText>
    </w:r>
    <w:r>
      <w:fldChar w:fldCharType="separate"/>
    </w:r>
    <w:r w:rsidR="001C18D1">
      <w:rPr>
        <w:noProof/>
      </w:rPr>
      <w:t>13</w:t>
    </w:r>
    <w:r>
      <w:fldChar w:fldCharType="end"/>
    </w:r>
  </w:p>
  <w:p w:rsidR="00A26A86" w:rsidRDefault="00A26A8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A86" w:rsidRDefault="00A26A86">
    <w:pPr>
      <w:pStyle w:val="ab"/>
      <w:jc w:val="center"/>
    </w:pPr>
    <w:r>
      <w:fldChar w:fldCharType="begin"/>
    </w:r>
    <w:r>
      <w:instrText>PAGE   \* MERGEFORMAT</w:instrText>
    </w:r>
    <w:r>
      <w:fldChar w:fldCharType="separate"/>
    </w:r>
    <w:r w:rsidR="001C18D1">
      <w:rPr>
        <w:noProof/>
      </w:rPr>
      <w:t>2</w:t>
    </w:r>
    <w:r>
      <w:fldChar w:fldCharType="end"/>
    </w:r>
  </w:p>
  <w:p w:rsidR="00A26A86" w:rsidRDefault="00A26A8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E27C4CBA"/>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4A3A2398"/>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5" w15:restartNumberingAfterBreak="0">
    <w:nsid w:val="009E56A2"/>
    <w:multiLevelType w:val="multilevel"/>
    <w:tmpl w:val="A4C4A1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1204AD3"/>
    <w:multiLevelType w:val="hybridMultilevel"/>
    <w:tmpl w:val="AFCA6B2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7" w15:restartNumberingAfterBreak="0">
    <w:nsid w:val="07061E37"/>
    <w:multiLevelType w:val="multilevel"/>
    <w:tmpl w:val="BDA4D108"/>
    <w:lvl w:ilvl="0">
      <w:start w:val="1"/>
      <w:numFmt w:val="decimal"/>
      <w:lvlText w:val="%1."/>
      <w:lvlJc w:val="left"/>
      <w:pPr>
        <w:tabs>
          <w:tab w:val="num" w:pos="397"/>
        </w:tabs>
        <w:ind w:left="397" w:hanging="37"/>
      </w:pPr>
      <w:rPr>
        <w:rFonts w:cs="Times New Roman" w:hint="default"/>
        <w:b/>
        <w:strike w:val="0"/>
        <w:color w:val="auto"/>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07DD55BC"/>
    <w:multiLevelType w:val="hybridMultilevel"/>
    <w:tmpl w:val="A5E82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A7F5221"/>
    <w:multiLevelType w:val="hybridMultilevel"/>
    <w:tmpl w:val="F56E15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0D5825B1"/>
    <w:multiLevelType w:val="hybridMultilevel"/>
    <w:tmpl w:val="4CFA8C3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1247636C"/>
    <w:multiLevelType w:val="hybridMultilevel"/>
    <w:tmpl w:val="F4CCD2B2"/>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3" w15:restartNumberingAfterBreak="0">
    <w:nsid w:val="126B59C1"/>
    <w:multiLevelType w:val="hybridMultilevel"/>
    <w:tmpl w:val="2BDE52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13124928"/>
    <w:multiLevelType w:val="hybridMultilevel"/>
    <w:tmpl w:val="846EFD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32528FA"/>
    <w:multiLevelType w:val="hybridMultilevel"/>
    <w:tmpl w:val="7136B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4610743"/>
    <w:multiLevelType w:val="hybridMultilevel"/>
    <w:tmpl w:val="97AC0E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14FA6A6C"/>
    <w:multiLevelType w:val="hybridMultilevel"/>
    <w:tmpl w:val="20769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6240DE3"/>
    <w:multiLevelType w:val="hybridMultilevel"/>
    <w:tmpl w:val="BBE48F7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17606903"/>
    <w:multiLevelType w:val="hybridMultilevel"/>
    <w:tmpl w:val="C5BEC1E4"/>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0" w15:restartNumberingAfterBreak="0">
    <w:nsid w:val="1A1306C5"/>
    <w:multiLevelType w:val="multilevel"/>
    <w:tmpl w:val="8EB88A4E"/>
    <w:lvl w:ilvl="0">
      <w:start w:val="3"/>
      <w:numFmt w:val="decimal"/>
      <w:lvlText w:val="%1."/>
      <w:lvlJc w:val="left"/>
      <w:pPr>
        <w:ind w:left="1353" w:hanging="360"/>
      </w:pPr>
      <w:rPr>
        <w:rFonts w:hint="default"/>
        <w:b/>
      </w:rPr>
    </w:lvl>
    <w:lvl w:ilvl="1">
      <w:start w:val="1"/>
      <w:numFmt w:val="decimal"/>
      <w:isLgl/>
      <w:suff w:val="space"/>
      <w:lvlText w:val="%1.%2."/>
      <w:lvlJc w:val="left"/>
      <w:pPr>
        <w:ind w:left="0" w:firstLine="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160" w:hanging="108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520" w:hanging="1440"/>
      </w:pPr>
      <w:rPr>
        <w:rFonts w:hint="default"/>
        <w:b/>
      </w:rPr>
    </w:lvl>
    <w:lvl w:ilvl="8">
      <w:start w:val="1"/>
      <w:numFmt w:val="decimal"/>
      <w:isLgl/>
      <w:lvlText w:val="%1.%2.%3.%4.%5.%6.%7.%8.%9."/>
      <w:lvlJc w:val="left"/>
      <w:pPr>
        <w:ind w:left="2880" w:hanging="1800"/>
      </w:pPr>
      <w:rPr>
        <w:rFonts w:hint="default"/>
        <w:b/>
      </w:rPr>
    </w:lvl>
  </w:abstractNum>
  <w:abstractNum w:abstractNumId="31" w15:restartNumberingAfterBreak="0">
    <w:nsid w:val="1ACC3BE8"/>
    <w:multiLevelType w:val="hybridMultilevel"/>
    <w:tmpl w:val="6FEE6F2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33" w15:restartNumberingAfterBreak="0">
    <w:nsid w:val="1B705AF4"/>
    <w:multiLevelType w:val="hybridMultilevel"/>
    <w:tmpl w:val="070483F4"/>
    <w:lvl w:ilvl="0" w:tplc="31FABB5C">
      <w:start w:val="1"/>
      <w:numFmt w:val="decimal"/>
      <w:pStyle w:val="a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35" w15:restartNumberingAfterBreak="0">
    <w:nsid w:val="21B26C2B"/>
    <w:multiLevelType w:val="hybridMultilevel"/>
    <w:tmpl w:val="1DD6E5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21C06C93"/>
    <w:multiLevelType w:val="hybridMultilevel"/>
    <w:tmpl w:val="3E48A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5E91DAD"/>
    <w:multiLevelType w:val="hybridMultilevel"/>
    <w:tmpl w:val="618A755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8" w15:restartNumberingAfterBreak="0">
    <w:nsid w:val="27535118"/>
    <w:multiLevelType w:val="hybridMultilevel"/>
    <w:tmpl w:val="A75E6F4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29EA2136"/>
    <w:multiLevelType w:val="hybridMultilevel"/>
    <w:tmpl w:val="BA087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2AB4002F"/>
    <w:multiLevelType w:val="multilevel"/>
    <w:tmpl w:val="F86E5160"/>
    <w:lvl w:ilvl="0">
      <w:start w:val="4"/>
      <w:numFmt w:val="decimal"/>
      <w:lvlText w:val="%1."/>
      <w:lvlJc w:val="left"/>
      <w:pPr>
        <w:tabs>
          <w:tab w:val="num" w:pos="360"/>
        </w:tabs>
        <w:ind w:left="360" w:hanging="360"/>
      </w:pPr>
      <w:rPr>
        <w:rFonts w:hint="default"/>
        <w:sz w:val="20"/>
        <w:szCs w:val="20"/>
      </w:rPr>
    </w:lvl>
    <w:lvl w:ilvl="1">
      <w:start w:val="1"/>
      <w:numFmt w:val="decimal"/>
      <w:suff w:val="space"/>
      <w:lvlText w:val="%2."/>
      <w:lvlJc w:val="left"/>
      <w:pPr>
        <w:ind w:left="0" w:firstLine="0"/>
      </w:pPr>
      <w:rPr>
        <w:rFonts w:ascii="Times New Roman" w:hAnsi="Times New Roman" w:cs="Times New Roman" w:hint="default"/>
        <w:sz w:val="24"/>
        <w:szCs w:val="24"/>
      </w:rPr>
    </w:lvl>
    <w:lvl w:ilvl="2">
      <w:start w:val="1"/>
      <w:numFmt w:val="decimal"/>
      <w:suff w:val="space"/>
      <w:lvlText w:val="1.%3."/>
      <w:lvlJc w:val="left"/>
      <w:pPr>
        <w:ind w:left="0" w:firstLine="0"/>
      </w:pPr>
      <w:rPr>
        <w:rFonts w:ascii="Times New Roman" w:hAnsi="Times New Roman" w:cs="Times New Roman" w:hint="default"/>
        <w:b w:val="0"/>
        <w:i w:val="0"/>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2BD07D90"/>
    <w:multiLevelType w:val="hybridMultilevel"/>
    <w:tmpl w:val="DB969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F174872"/>
    <w:multiLevelType w:val="hybridMultilevel"/>
    <w:tmpl w:val="0F6854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30014D75"/>
    <w:multiLevelType w:val="hybridMultilevel"/>
    <w:tmpl w:val="86C6EBBA"/>
    <w:lvl w:ilvl="0" w:tplc="04190001">
      <w:start w:val="1"/>
      <w:numFmt w:val="bullet"/>
      <w:lvlText w:val=""/>
      <w:lvlJc w:val="left"/>
      <w:pPr>
        <w:ind w:left="1512" w:hanging="360"/>
      </w:pPr>
      <w:rPr>
        <w:rFonts w:ascii="Symbol" w:hAnsi="Symbol"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4" w15:restartNumberingAfterBreak="0">
    <w:nsid w:val="314308CA"/>
    <w:multiLevelType w:val="hybridMultilevel"/>
    <w:tmpl w:val="A2506C26"/>
    <w:lvl w:ilvl="0" w:tplc="2E18CBF8">
      <w:start w:val="1"/>
      <w:numFmt w:val="decimal"/>
      <w:pStyle w:val="a2"/>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5" w15:restartNumberingAfterBreak="0">
    <w:nsid w:val="32774B7B"/>
    <w:multiLevelType w:val="multilevel"/>
    <w:tmpl w:val="D376014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bullet"/>
      <w:suff w:val="space"/>
      <w:lvlText w:val=""/>
      <w:lvlJc w:val="left"/>
      <w:pPr>
        <w:ind w:left="0" w:firstLine="425"/>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27A2AD7"/>
    <w:multiLevelType w:val="hybridMultilevel"/>
    <w:tmpl w:val="457E73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34DF0831"/>
    <w:multiLevelType w:val="hybridMultilevel"/>
    <w:tmpl w:val="F6ACA4F2"/>
    <w:lvl w:ilvl="0" w:tplc="14F8EA1E">
      <w:start w:val="1"/>
      <w:numFmt w:val="bullet"/>
      <w:pStyle w:val="a3"/>
      <w:lvlText w:val=""/>
      <w:lvlJc w:val="left"/>
      <w:pPr>
        <w:tabs>
          <w:tab w:val="num" w:pos="851"/>
        </w:tabs>
        <w:ind w:left="851" w:hanging="284"/>
      </w:pPr>
      <w:rPr>
        <w:rFonts w:ascii="Symbol" w:hAnsi="Symbol" w:cs="Symbol" w:hint="default"/>
      </w:rPr>
    </w:lvl>
    <w:lvl w:ilvl="1" w:tplc="3F7AA548">
      <w:start w:val="1"/>
      <w:numFmt w:val="bullet"/>
      <w:lvlText w:val="o"/>
      <w:lvlJc w:val="left"/>
      <w:pPr>
        <w:tabs>
          <w:tab w:val="num" w:pos="1440"/>
        </w:tabs>
        <w:ind w:left="1440" w:hanging="360"/>
      </w:pPr>
      <w:rPr>
        <w:rFonts w:ascii="Courier New" w:hAnsi="Courier New" w:cs="Courier New" w:hint="default"/>
      </w:rPr>
    </w:lvl>
    <w:lvl w:ilvl="2" w:tplc="54F6DA90">
      <w:start w:val="1"/>
      <w:numFmt w:val="bullet"/>
      <w:lvlText w:val=""/>
      <w:lvlJc w:val="left"/>
      <w:pPr>
        <w:tabs>
          <w:tab w:val="num" w:pos="2160"/>
        </w:tabs>
        <w:ind w:left="2160" w:hanging="360"/>
      </w:pPr>
      <w:rPr>
        <w:rFonts w:ascii="Wingdings" w:hAnsi="Wingdings" w:cs="Wingdings" w:hint="default"/>
      </w:rPr>
    </w:lvl>
    <w:lvl w:ilvl="3" w:tplc="4EFA5BBC">
      <w:start w:val="1"/>
      <w:numFmt w:val="bullet"/>
      <w:lvlText w:val=""/>
      <w:lvlJc w:val="left"/>
      <w:pPr>
        <w:tabs>
          <w:tab w:val="num" w:pos="2880"/>
        </w:tabs>
        <w:ind w:left="2880" w:hanging="360"/>
      </w:pPr>
      <w:rPr>
        <w:rFonts w:ascii="Symbol" w:hAnsi="Symbol" w:cs="Symbol" w:hint="default"/>
      </w:rPr>
    </w:lvl>
    <w:lvl w:ilvl="4" w:tplc="CB424A5C">
      <w:start w:val="1"/>
      <w:numFmt w:val="bullet"/>
      <w:lvlText w:val="o"/>
      <w:lvlJc w:val="left"/>
      <w:pPr>
        <w:tabs>
          <w:tab w:val="num" w:pos="3600"/>
        </w:tabs>
        <w:ind w:left="3600" w:hanging="360"/>
      </w:pPr>
      <w:rPr>
        <w:rFonts w:ascii="Courier New" w:hAnsi="Courier New" w:cs="Courier New" w:hint="default"/>
      </w:rPr>
    </w:lvl>
    <w:lvl w:ilvl="5" w:tplc="F7DEC9A8">
      <w:start w:val="1"/>
      <w:numFmt w:val="bullet"/>
      <w:lvlText w:val=""/>
      <w:lvlJc w:val="left"/>
      <w:pPr>
        <w:tabs>
          <w:tab w:val="num" w:pos="4320"/>
        </w:tabs>
        <w:ind w:left="4320" w:hanging="360"/>
      </w:pPr>
      <w:rPr>
        <w:rFonts w:ascii="Wingdings" w:hAnsi="Wingdings" w:cs="Wingdings" w:hint="default"/>
      </w:rPr>
    </w:lvl>
    <w:lvl w:ilvl="6" w:tplc="CCEE6078">
      <w:start w:val="1"/>
      <w:numFmt w:val="bullet"/>
      <w:lvlText w:val=""/>
      <w:lvlJc w:val="left"/>
      <w:pPr>
        <w:tabs>
          <w:tab w:val="num" w:pos="5040"/>
        </w:tabs>
        <w:ind w:left="5040" w:hanging="360"/>
      </w:pPr>
      <w:rPr>
        <w:rFonts w:ascii="Symbol" w:hAnsi="Symbol" w:cs="Symbol" w:hint="default"/>
      </w:rPr>
    </w:lvl>
    <w:lvl w:ilvl="7" w:tplc="3DB602C6">
      <w:start w:val="1"/>
      <w:numFmt w:val="bullet"/>
      <w:lvlText w:val="o"/>
      <w:lvlJc w:val="left"/>
      <w:pPr>
        <w:tabs>
          <w:tab w:val="num" w:pos="5760"/>
        </w:tabs>
        <w:ind w:left="5760" w:hanging="360"/>
      </w:pPr>
      <w:rPr>
        <w:rFonts w:ascii="Courier New" w:hAnsi="Courier New" w:cs="Courier New" w:hint="default"/>
      </w:rPr>
    </w:lvl>
    <w:lvl w:ilvl="8" w:tplc="E8CA340A">
      <w:start w:val="1"/>
      <w:numFmt w:val="bullet"/>
      <w:lvlText w:val=""/>
      <w:lvlJc w:val="left"/>
      <w:pPr>
        <w:tabs>
          <w:tab w:val="num" w:pos="6480"/>
        </w:tabs>
        <w:ind w:left="6480" w:hanging="360"/>
      </w:pPr>
      <w:rPr>
        <w:rFonts w:ascii="Wingdings" w:hAnsi="Wingdings" w:cs="Wingdings" w:hint="default"/>
      </w:rPr>
    </w:lvl>
  </w:abstractNum>
  <w:abstractNum w:abstractNumId="48" w15:restartNumberingAfterBreak="0">
    <w:nsid w:val="38C477B8"/>
    <w:multiLevelType w:val="hybridMultilevel"/>
    <w:tmpl w:val="40324946"/>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49" w15:restartNumberingAfterBreak="0">
    <w:nsid w:val="3AA05B63"/>
    <w:multiLevelType w:val="hybridMultilevel"/>
    <w:tmpl w:val="6F5A58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3AD6711B"/>
    <w:multiLevelType w:val="multilevel"/>
    <w:tmpl w:val="1FBE0DD0"/>
    <w:lvl w:ilvl="0">
      <w:start w:val="1"/>
      <w:numFmt w:val="decimal"/>
      <w:lvlText w:val="%1."/>
      <w:lvlJc w:val="left"/>
      <w:pPr>
        <w:ind w:left="1575" w:hanging="1575"/>
      </w:pPr>
      <w:rPr>
        <w:rFonts w:hint="default"/>
      </w:rPr>
    </w:lvl>
    <w:lvl w:ilvl="1">
      <w:start w:val="1"/>
      <w:numFmt w:val="decimal"/>
      <w:suff w:val="space"/>
      <w:lvlText w:val="%1.%2."/>
      <w:lvlJc w:val="left"/>
      <w:pPr>
        <w:ind w:left="1859" w:hanging="1575"/>
      </w:pPr>
      <w:rPr>
        <w:rFonts w:hint="default"/>
        <w:b w:val="0"/>
        <w:i w:val="0"/>
        <w:sz w:val="22"/>
        <w:szCs w:val="22"/>
      </w:rPr>
    </w:lvl>
    <w:lvl w:ilvl="2">
      <w:start w:val="1"/>
      <w:numFmt w:val="decimal"/>
      <w:lvlText w:val="%1.%2.%3."/>
      <w:lvlJc w:val="left"/>
      <w:pPr>
        <w:ind w:left="3015" w:hanging="1575"/>
      </w:pPr>
      <w:rPr>
        <w:rFonts w:hint="default"/>
      </w:rPr>
    </w:lvl>
    <w:lvl w:ilvl="3">
      <w:start w:val="1"/>
      <w:numFmt w:val="decimal"/>
      <w:lvlText w:val="%1.%2.%3.%4."/>
      <w:lvlJc w:val="left"/>
      <w:pPr>
        <w:ind w:left="3735" w:hanging="1575"/>
      </w:pPr>
      <w:rPr>
        <w:rFonts w:hint="default"/>
      </w:rPr>
    </w:lvl>
    <w:lvl w:ilvl="4">
      <w:start w:val="1"/>
      <w:numFmt w:val="decimal"/>
      <w:lvlText w:val="%1.%2.%3.%4.%5."/>
      <w:lvlJc w:val="left"/>
      <w:pPr>
        <w:ind w:left="4455" w:hanging="1575"/>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5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C280045"/>
    <w:multiLevelType w:val="hybridMultilevel"/>
    <w:tmpl w:val="2B163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DFB7745"/>
    <w:multiLevelType w:val="hybridMultilevel"/>
    <w:tmpl w:val="E132BC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0BB0D18"/>
    <w:multiLevelType w:val="hybridMultilevel"/>
    <w:tmpl w:val="1D9AEB24"/>
    <w:lvl w:ilvl="0" w:tplc="3B3262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24218D1"/>
    <w:multiLevelType w:val="hybridMultilevel"/>
    <w:tmpl w:val="77602F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2EE6317"/>
    <w:multiLevelType w:val="hybridMultilevel"/>
    <w:tmpl w:val="4C605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34B4AC9"/>
    <w:multiLevelType w:val="multilevel"/>
    <w:tmpl w:val="A82C1A4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57F64B6"/>
    <w:multiLevelType w:val="hybridMultilevel"/>
    <w:tmpl w:val="D7789930"/>
    <w:lvl w:ilvl="0" w:tplc="3C76E7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5BE5BBC"/>
    <w:multiLevelType w:val="hybridMultilevel"/>
    <w:tmpl w:val="DD7C5E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79266DB"/>
    <w:multiLevelType w:val="hybridMultilevel"/>
    <w:tmpl w:val="F738D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48BC2B28"/>
    <w:multiLevelType w:val="hybridMultilevel"/>
    <w:tmpl w:val="D25226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5" w15:restartNumberingAfterBreak="0">
    <w:nsid w:val="4B820A0F"/>
    <w:multiLevelType w:val="hybridMultilevel"/>
    <w:tmpl w:val="05F29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4B9C6F34"/>
    <w:multiLevelType w:val="hybridMultilevel"/>
    <w:tmpl w:val="E56AA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C115B3E"/>
    <w:multiLevelType w:val="hybridMultilevel"/>
    <w:tmpl w:val="10029860"/>
    <w:lvl w:ilvl="0" w:tplc="4E00D7A6">
      <w:start w:val="1"/>
      <w:numFmt w:val="decimal"/>
      <w:suff w:val="space"/>
      <w:lvlText w:val="4.1.%1."/>
      <w:lvlJc w:val="left"/>
      <w:pPr>
        <w:ind w:left="1277" w:firstLine="0"/>
      </w:pPr>
      <w:rPr>
        <w:rFonts w:hint="default"/>
        <w:b w:val="0"/>
        <w:i w:val="0"/>
        <w:color w:val="auto"/>
      </w:rPr>
    </w:lvl>
    <w:lvl w:ilvl="1" w:tplc="DD709F72">
      <w:start w:val="45"/>
      <w:numFmt w:val="decimal"/>
      <w:lvlText w:val="%2."/>
      <w:lvlJc w:val="left"/>
      <w:pPr>
        <w:tabs>
          <w:tab w:val="num" w:pos="2947"/>
        </w:tabs>
        <w:ind w:left="2947" w:hanging="705"/>
      </w:pPr>
      <w:rPr>
        <w:rFonts w:hint="default"/>
      </w:rPr>
    </w:lvl>
    <w:lvl w:ilvl="2" w:tplc="0419001B">
      <w:start w:val="1"/>
      <w:numFmt w:val="lowerRoman"/>
      <w:lvlText w:val="%3."/>
      <w:lvlJc w:val="right"/>
      <w:pPr>
        <w:tabs>
          <w:tab w:val="num" w:pos="3322"/>
        </w:tabs>
        <w:ind w:left="3322" w:hanging="180"/>
      </w:pPr>
    </w:lvl>
    <w:lvl w:ilvl="3" w:tplc="7E3A0DD6">
      <w:start w:val="1"/>
      <w:numFmt w:val="decimal"/>
      <w:suff w:val="space"/>
      <w:lvlText w:val="%4."/>
      <w:lvlJc w:val="left"/>
      <w:pPr>
        <w:ind w:left="0" w:firstLine="0"/>
      </w:pPr>
      <w:rPr>
        <w:rFonts w:hint="default"/>
      </w:rPr>
    </w:lvl>
    <w:lvl w:ilvl="4" w:tplc="04190019">
      <w:start w:val="1"/>
      <w:numFmt w:val="lowerLetter"/>
      <w:lvlText w:val="%5."/>
      <w:lvlJc w:val="left"/>
      <w:pPr>
        <w:tabs>
          <w:tab w:val="num" w:pos="4762"/>
        </w:tabs>
        <w:ind w:left="4762" w:hanging="360"/>
      </w:pPr>
    </w:lvl>
    <w:lvl w:ilvl="5" w:tplc="0419001B">
      <w:start w:val="1"/>
      <w:numFmt w:val="lowerRoman"/>
      <w:lvlText w:val="%6."/>
      <w:lvlJc w:val="right"/>
      <w:pPr>
        <w:tabs>
          <w:tab w:val="num" w:pos="5482"/>
        </w:tabs>
        <w:ind w:left="5482" w:hanging="180"/>
      </w:pPr>
    </w:lvl>
    <w:lvl w:ilvl="6" w:tplc="0419000F">
      <w:start w:val="1"/>
      <w:numFmt w:val="decimal"/>
      <w:lvlText w:val="%7."/>
      <w:lvlJc w:val="left"/>
      <w:pPr>
        <w:tabs>
          <w:tab w:val="num" w:pos="6202"/>
        </w:tabs>
        <w:ind w:left="6202" w:hanging="360"/>
      </w:pPr>
    </w:lvl>
    <w:lvl w:ilvl="7" w:tplc="04190019">
      <w:start w:val="1"/>
      <w:numFmt w:val="lowerLetter"/>
      <w:lvlText w:val="%8."/>
      <w:lvlJc w:val="left"/>
      <w:pPr>
        <w:tabs>
          <w:tab w:val="num" w:pos="6922"/>
        </w:tabs>
        <w:ind w:left="6922" w:hanging="360"/>
      </w:pPr>
    </w:lvl>
    <w:lvl w:ilvl="8" w:tplc="0419001B" w:tentative="1">
      <w:start w:val="1"/>
      <w:numFmt w:val="lowerRoman"/>
      <w:lvlText w:val="%9."/>
      <w:lvlJc w:val="right"/>
      <w:pPr>
        <w:tabs>
          <w:tab w:val="num" w:pos="7642"/>
        </w:tabs>
        <w:ind w:left="7642" w:hanging="180"/>
      </w:pPr>
    </w:lvl>
  </w:abstractNum>
  <w:abstractNum w:abstractNumId="6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69" w15:restartNumberingAfterBreak="0">
    <w:nsid w:val="4D4C1F83"/>
    <w:multiLevelType w:val="hybridMultilevel"/>
    <w:tmpl w:val="36F82502"/>
    <w:lvl w:ilvl="0" w:tplc="04190001">
      <w:start w:val="1"/>
      <w:numFmt w:val="bullet"/>
      <w:lvlText w:val=""/>
      <w:lvlJc w:val="left"/>
      <w:pPr>
        <w:tabs>
          <w:tab w:val="num" w:pos="397"/>
        </w:tabs>
        <w:ind w:left="397" w:hanging="37"/>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513F2D5E"/>
    <w:multiLevelType w:val="hybridMultilevel"/>
    <w:tmpl w:val="C61221A4"/>
    <w:lvl w:ilvl="0" w:tplc="CFA2F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15:restartNumberingAfterBreak="0">
    <w:nsid w:val="520A1E17"/>
    <w:multiLevelType w:val="hybridMultilevel"/>
    <w:tmpl w:val="8D464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2FD70A8"/>
    <w:multiLevelType w:val="hybridMultilevel"/>
    <w:tmpl w:val="42CE3CC4"/>
    <w:lvl w:ilvl="0" w:tplc="315ABAD0">
      <w:start w:val="1"/>
      <w:numFmt w:val="bullet"/>
      <w:suff w:val="space"/>
      <w:lvlText w:val=""/>
      <w:lvlJc w:val="left"/>
      <w:pPr>
        <w:ind w:left="48" w:firstLine="426"/>
      </w:pPr>
      <w:rPr>
        <w:rFonts w:ascii="Symbol" w:hAnsi="Symbol" w:hint="default"/>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73" w15:restartNumberingAfterBreak="0">
    <w:nsid w:val="535B0008"/>
    <w:multiLevelType w:val="hybridMultilevel"/>
    <w:tmpl w:val="F83EF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53BF08C6"/>
    <w:multiLevelType w:val="hybridMultilevel"/>
    <w:tmpl w:val="497C8EA0"/>
    <w:lvl w:ilvl="0" w:tplc="8BDCE562">
      <w:start w:val="1"/>
      <w:numFmt w:val="bullet"/>
      <w:lvlText w:val=""/>
      <w:lvlJc w:val="left"/>
      <w:pPr>
        <w:ind w:left="1800" w:hanging="360"/>
      </w:pPr>
      <w:rPr>
        <w:rFonts w:ascii="Symbol" w:hAnsi="Symbol" w:hint="default"/>
      </w:rPr>
    </w:lvl>
    <w:lvl w:ilvl="1" w:tplc="8BDCE56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54CE1E7D"/>
    <w:multiLevelType w:val="hybridMultilevel"/>
    <w:tmpl w:val="92A2C0AE"/>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76" w15:restartNumberingAfterBreak="0">
    <w:nsid w:val="55795075"/>
    <w:multiLevelType w:val="hybridMultilevel"/>
    <w:tmpl w:val="C2806134"/>
    <w:lvl w:ilvl="0" w:tplc="8BDCE562">
      <w:start w:val="1"/>
      <w:numFmt w:val="bullet"/>
      <w:lvlText w:val=""/>
      <w:lvlJc w:val="left"/>
      <w:pPr>
        <w:ind w:left="2073" w:hanging="360"/>
      </w:pPr>
      <w:rPr>
        <w:rFonts w:ascii="Symbol" w:hAnsi="Symbol"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77" w15:restartNumberingAfterBreak="0">
    <w:nsid w:val="56E8387C"/>
    <w:multiLevelType w:val="hybridMultilevel"/>
    <w:tmpl w:val="7234C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57B8059F"/>
    <w:multiLevelType w:val="hybridMultilevel"/>
    <w:tmpl w:val="B37C284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5BC85D24"/>
    <w:multiLevelType w:val="hybridMultilevel"/>
    <w:tmpl w:val="08283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0B71466"/>
    <w:multiLevelType w:val="hybridMultilevel"/>
    <w:tmpl w:val="116A8C1C"/>
    <w:lvl w:ilvl="0" w:tplc="679A135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10D0E26"/>
    <w:multiLevelType w:val="multilevel"/>
    <w:tmpl w:val="F5B0059C"/>
    <w:lvl w:ilvl="0">
      <w:start w:val="3"/>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83" w15:restartNumberingAfterBreak="0">
    <w:nsid w:val="61F544C5"/>
    <w:multiLevelType w:val="multilevel"/>
    <w:tmpl w:val="0A44421A"/>
    <w:lvl w:ilvl="0">
      <w:start w:val="1"/>
      <w:numFmt w:val="decimal"/>
      <w:lvlText w:val="%1."/>
      <w:lvlJc w:val="left"/>
      <w:pPr>
        <w:ind w:left="502" w:hanging="360"/>
      </w:pPr>
      <w:rPr>
        <w:rFonts w:hint="default"/>
        <w:b/>
      </w:rPr>
    </w:lvl>
    <w:lvl w:ilvl="1">
      <w:start w:val="1"/>
      <w:numFmt w:val="decimal"/>
      <w:isLgl/>
      <w:suff w:val="space"/>
      <w:lvlText w:val="%1.%2."/>
      <w:lvlJc w:val="left"/>
      <w:pPr>
        <w:ind w:left="-851" w:firstLine="0"/>
      </w:pPr>
      <w:rPr>
        <w:rFonts w:hint="default"/>
        <w:b/>
      </w:rPr>
    </w:lvl>
    <w:lvl w:ilvl="2">
      <w:start w:val="1"/>
      <w:numFmt w:val="decimal"/>
      <w:isLgl/>
      <w:lvlText w:val="%1.%2.%3."/>
      <w:lvlJc w:val="left"/>
      <w:pPr>
        <w:ind w:left="949" w:hanging="720"/>
      </w:pPr>
      <w:rPr>
        <w:rFonts w:hint="default"/>
        <w:b/>
      </w:rPr>
    </w:lvl>
    <w:lvl w:ilvl="3">
      <w:start w:val="1"/>
      <w:numFmt w:val="decimal"/>
      <w:isLgl/>
      <w:lvlText w:val="%1.%2.%3.%4."/>
      <w:lvlJc w:val="left"/>
      <w:pPr>
        <w:ind w:left="949" w:hanging="720"/>
      </w:pPr>
      <w:rPr>
        <w:rFonts w:hint="default"/>
        <w:b/>
      </w:rPr>
    </w:lvl>
    <w:lvl w:ilvl="4">
      <w:start w:val="1"/>
      <w:numFmt w:val="decimal"/>
      <w:isLgl/>
      <w:lvlText w:val="%1.%2.%3.%4.%5."/>
      <w:lvlJc w:val="left"/>
      <w:pPr>
        <w:ind w:left="1309" w:hanging="1080"/>
      </w:pPr>
      <w:rPr>
        <w:rFonts w:hint="default"/>
        <w:b/>
      </w:rPr>
    </w:lvl>
    <w:lvl w:ilvl="5">
      <w:start w:val="1"/>
      <w:numFmt w:val="decimal"/>
      <w:isLgl/>
      <w:lvlText w:val="%1.%2.%3.%4.%5.%6."/>
      <w:lvlJc w:val="left"/>
      <w:pPr>
        <w:ind w:left="1309" w:hanging="1080"/>
      </w:pPr>
      <w:rPr>
        <w:rFonts w:hint="default"/>
        <w:b/>
      </w:rPr>
    </w:lvl>
    <w:lvl w:ilvl="6">
      <w:start w:val="1"/>
      <w:numFmt w:val="decimal"/>
      <w:isLgl/>
      <w:lvlText w:val="%1.%2.%3.%4.%5.%6.%7."/>
      <w:lvlJc w:val="left"/>
      <w:pPr>
        <w:ind w:left="1669" w:hanging="1440"/>
      </w:pPr>
      <w:rPr>
        <w:rFonts w:hint="default"/>
        <w:b/>
      </w:rPr>
    </w:lvl>
    <w:lvl w:ilvl="7">
      <w:start w:val="1"/>
      <w:numFmt w:val="decimal"/>
      <w:isLgl/>
      <w:lvlText w:val="%1.%2.%3.%4.%5.%6.%7.%8."/>
      <w:lvlJc w:val="left"/>
      <w:pPr>
        <w:ind w:left="1669" w:hanging="1440"/>
      </w:pPr>
      <w:rPr>
        <w:rFonts w:hint="default"/>
        <w:b/>
      </w:rPr>
    </w:lvl>
    <w:lvl w:ilvl="8">
      <w:start w:val="1"/>
      <w:numFmt w:val="decimal"/>
      <w:isLgl/>
      <w:lvlText w:val="%1.%2.%3.%4.%5.%6.%7.%8.%9."/>
      <w:lvlJc w:val="left"/>
      <w:pPr>
        <w:ind w:left="2029" w:hanging="1800"/>
      </w:pPr>
      <w:rPr>
        <w:rFonts w:hint="default"/>
        <w:b/>
      </w:rPr>
    </w:lvl>
  </w:abstractNum>
  <w:abstractNum w:abstractNumId="84" w15:restartNumberingAfterBreak="0">
    <w:nsid w:val="62C45212"/>
    <w:multiLevelType w:val="hybridMultilevel"/>
    <w:tmpl w:val="2932E29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5" w15:restartNumberingAfterBreak="0">
    <w:nsid w:val="635510FE"/>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15:restartNumberingAfterBreak="0">
    <w:nsid w:val="63B138D3"/>
    <w:multiLevelType w:val="hybridMultilevel"/>
    <w:tmpl w:val="86E8D760"/>
    <w:lvl w:ilvl="0" w:tplc="32F2B3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9FB1332"/>
    <w:multiLevelType w:val="hybridMultilevel"/>
    <w:tmpl w:val="0EF4FD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15:restartNumberingAfterBreak="0">
    <w:nsid w:val="6E6729C3"/>
    <w:multiLevelType w:val="hybridMultilevel"/>
    <w:tmpl w:val="C5D06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706E6E9D"/>
    <w:multiLevelType w:val="hybridMultilevel"/>
    <w:tmpl w:val="8F52CF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1" w15:restartNumberingAfterBreak="0">
    <w:nsid w:val="77F07A70"/>
    <w:multiLevelType w:val="multilevel"/>
    <w:tmpl w:val="2B44248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3" w15:restartNumberingAfterBreak="0">
    <w:nsid w:val="7B176B6B"/>
    <w:multiLevelType w:val="hybridMultilevel"/>
    <w:tmpl w:val="740672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C396809"/>
    <w:multiLevelType w:val="hybridMultilevel"/>
    <w:tmpl w:val="CD00FC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5" w15:restartNumberingAfterBreak="0">
    <w:nsid w:val="7DB02A0F"/>
    <w:multiLevelType w:val="hybridMultilevel"/>
    <w:tmpl w:val="565C7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92"/>
  </w:num>
  <w:num w:numId="2">
    <w:abstractNumId w:val="59"/>
  </w:num>
  <w:num w:numId="3">
    <w:abstractNumId w:val="51"/>
  </w:num>
  <w:num w:numId="4">
    <w:abstractNumId w:val="90"/>
  </w:num>
  <w:num w:numId="5">
    <w:abstractNumId w:val="79"/>
  </w:num>
  <w:num w:numId="6">
    <w:abstractNumId w:val="44"/>
  </w:num>
  <w:num w:numId="7">
    <w:abstractNumId w:val="58"/>
  </w:num>
  <w:num w:numId="8">
    <w:abstractNumId w:val="32"/>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34"/>
  </w:num>
  <w:num w:numId="17">
    <w:abstractNumId w:val="8"/>
  </w:num>
  <w:num w:numId="18">
    <w:abstractNumId w:val="62"/>
  </w:num>
  <w:num w:numId="19">
    <w:abstractNumId w:val="68"/>
  </w:num>
  <w:num w:numId="20">
    <w:abstractNumId w:val="20"/>
  </w:num>
  <w:num w:numId="21">
    <w:abstractNumId w:val="96"/>
  </w:num>
  <w:num w:numId="22">
    <w:abstractNumId w:val="50"/>
  </w:num>
  <w:num w:numId="23">
    <w:abstractNumId w:val="7"/>
  </w:num>
  <w:num w:numId="24">
    <w:abstractNumId w:val="33"/>
  </w:num>
  <w:num w:numId="25">
    <w:abstractNumId w:val="54"/>
  </w:num>
  <w:num w:numId="26">
    <w:abstractNumId w:val="21"/>
  </w:num>
  <w:num w:numId="27">
    <w:abstractNumId w:val="43"/>
  </w:num>
  <w:num w:numId="28">
    <w:abstractNumId w:val="49"/>
  </w:num>
  <w:num w:numId="29">
    <w:abstractNumId w:val="81"/>
  </w:num>
  <w:num w:numId="30">
    <w:abstractNumId w:val="57"/>
  </w:num>
  <w:num w:numId="31">
    <w:abstractNumId w:val="53"/>
  </w:num>
  <w:num w:numId="32">
    <w:abstractNumId w:val="67"/>
  </w:num>
  <w:num w:numId="33">
    <w:abstractNumId w:val="40"/>
  </w:num>
  <w:num w:numId="34">
    <w:abstractNumId w:val="91"/>
  </w:num>
  <w:num w:numId="35">
    <w:abstractNumId w:val="72"/>
  </w:num>
  <w:num w:numId="36">
    <w:abstractNumId w:val="45"/>
  </w:num>
  <w:num w:numId="37">
    <w:abstractNumId w:val="71"/>
  </w:num>
  <w:num w:numId="38">
    <w:abstractNumId w:val="60"/>
  </w:num>
  <w:num w:numId="39">
    <w:abstractNumId w:val="27"/>
  </w:num>
  <w:num w:numId="40">
    <w:abstractNumId w:val="48"/>
  </w:num>
  <w:num w:numId="41">
    <w:abstractNumId w:val="65"/>
  </w:num>
  <w:num w:numId="42">
    <w:abstractNumId w:val="17"/>
  </w:num>
  <w:num w:numId="43">
    <w:abstractNumId w:val="73"/>
  </w:num>
  <w:num w:numId="44">
    <w:abstractNumId w:val="63"/>
  </w:num>
  <w:num w:numId="45">
    <w:abstractNumId w:val="69"/>
  </w:num>
  <w:num w:numId="46">
    <w:abstractNumId w:val="41"/>
  </w:num>
  <w:num w:numId="47">
    <w:abstractNumId w:val="56"/>
  </w:num>
  <w:num w:numId="48">
    <w:abstractNumId w:val="80"/>
  </w:num>
  <w:num w:numId="49">
    <w:abstractNumId w:val="39"/>
  </w:num>
  <w:num w:numId="50">
    <w:abstractNumId w:val="19"/>
  </w:num>
  <w:num w:numId="51">
    <w:abstractNumId w:val="35"/>
  </w:num>
  <w:num w:numId="52">
    <w:abstractNumId w:val="38"/>
  </w:num>
  <w:num w:numId="53">
    <w:abstractNumId w:val="87"/>
  </w:num>
  <w:num w:numId="54">
    <w:abstractNumId w:val="26"/>
  </w:num>
  <w:num w:numId="55">
    <w:abstractNumId w:val="64"/>
  </w:num>
  <w:num w:numId="56">
    <w:abstractNumId w:val="42"/>
  </w:num>
  <w:num w:numId="57">
    <w:abstractNumId w:val="29"/>
  </w:num>
  <w:num w:numId="58">
    <w:abstractNumId w:val="88"/>
  </w:num>
  <w:num w:numId="59">
    <w:abstractNumId w:val="94"/>
  </w:num>
  <w:num w:numId="60">
    <w:abstractNumId w:val="23"/>
  </w:num>
  <w:num w:numId="61">
    <w:abstractNumId w:val="28"/>
  </w:num>
  <w:num w:numId="62">
    <w:abstractNumId w:val="25"/>
  </w:num>
  <w:num w:numId="63">
    <w:abstractNumId w:val="95"/>
  </w:num>
  <w:num w:numId="64">
    <w:abstractNumId w:val="37"/>
  </w:num>
  <w:num w:numId="65">
    <w:abstractNumId w:val="75"/>
  </w:num>
  <w:num w:numId="66">
    <w:abstractNumId w:val="82"/>
  </w:num>
  <w:num w:numId="67">
    <w:abstractNumId w:val="16"/>
  </w:num>
  <w:num w:numId="68">
    <w:abstractNumId w:val="89"/>
  </w:num>
  <w:num w:numId="69">
    <w:abstractNumId w:val="86"/>
  </w:num>
  <w:num w:numId="70">
    <w:abstractNumId w:val="61"/>
  </w:num>
  <w:num w:numId="71">
    <w:abstractNumId w:val="78"/>
  </w:num>
  <w:num w:numId="72">
    <w:abstractNumId w:val="46"/>
  </w:num>
  <w:num w:numId="73">
    <w:abstractNumId w:val="47"/>
  </w:num>
  <w:num w:numId="74">
    <w:abstractNumId w:val="85"/>
  </w:num>
  <w:num w:numId="75">
    <w:abstractNumId w:val="83"/>
  </w:num>
  <w:num w:numId="76">
    <w:abstractNumId w:val="22"/>
  </w:num>
  <w:num w:numId="77">
    <w:abstractNumId w:val="77"/>
  </w:num>
  <w:num w:numId="78">
    <w:abstractNumId w:val="36"/>
  </w:num>
  <w:num w:numId="79">
    <w:abstractNumId w:val="24"/>
  </w:num>
  <w:num w:numId="80">
    <w:abstractNumId w:val="55"/>
  </w:num>
  <w:num w:numId="81">
    <w:abstractNumId w:val="18"/>
  </w:num>
  <w:num w:numId="82">
    <w:abstractNumId w:val="31"/>
  </w:num>
  <w:num w:numId="83">
    <w:abstractNumId w:val="66"/>
  </w:num>
  <w:num w:numId="84">
    <w:abstractNumId w:val="74"/>
  </w:num>
  <w:num w:numId="85">
    <w:abstractNumId w:val="76"/>
  </w:num>
  <w:num w:numId="86">
    <w:abstractNumId w:val="84"/>
  </w:num>
  <w:num w:numId="87">
    <w:abstractNumId w:val="30"/>
  </w:num>
  <w:num w:numId="88">
    <w:abstractNumId w:val="93"/>
  </w:num>
  <w:num w:numId="89">
    <w:abstractNumId w:val="52"/>
  </w:num>
  <w:num w:numId="90">
    <w:abstractNumId w:val="15"/>
  </w:num>
  <w:num w:numId="91">
    <w:abstractNumId w:val="7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0FBA"/>
    <w:rsid w:val="00041E14"/>
    <w:rsid w:val="00043A83"/>
    <w:rsid w:val="000454A1"/>
    <w:rsid w:val="00045AD9"/>
    <w:rsid w:val="00054D68"/>
    <w:rsid w:val="00055C3E"/>
    <w:rsid w:val="0005731D"/>
    <w:rsid w:val="00063E9A"/>
    <w:rsid w:val="00080FB9"/>
    <w:rsid w:val="00083565"/>
    <w:rsid w:val="0008738E"/>
    <w:rsid w:val="00095938"/>
    <w:rsid w:val="000A0FAA"/>
    <w:rsid w:val="000A11CB"/>
    <w:rsid w:val="000A2BE7"/>
    <w:rsid w:val="000B00B2"/>
    <w:rsid w:val="000B0BE2"/>
    <w:rsid w:val="000C4D67"/>
    <w:rsid w:val="000C6659"/>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3795B"/>
    <w:rsid w:val="001412FA"/>
    <w:rsid w:val="00145BEB"/>
    <w:rsid w:val="00145CCF"/>
    <w:rsid w:val="00146118"/>
    <w:rsid w:val="00156A9C"/>
    <w:rsid w:val="001659F9"/>
    <w:rsid w:val="001968EB"/>
    <w:rsid w:val="00197D48"/>
    <w:rsid w:val="00197F71"/>
    <w:rsid w:val="001A0136"/>
    <w:rsid w:val="001C0801"/>
    <w:rsid w:val="001C18D1"/>
    <w:rsid w:val="001C4740"/>
    <w:rsid w:val="001E194D"/>
    <w:rsid w:val="001E68AE"/>
    <w:rsid w:val="001F272A"/>
    <w:rsid w:val="001F4097"/>
    <w:rsid w:val="001F68BA"/>
    <w:rsid w:val="00200B88"/>
    <w:rsid w:val="00203DB1"/>
    <w:rsid w:val="002225D5"/>
    <w:rsid w:val="002257CE"/>
    <w:rsid w:val="00225FC8"/>
    <w:rsid w:val="002275D0"/>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7279"/>
    <w:rsid w:val="002822CB"/>
    <w:rsid w:val="00283B18"/>
    <w:rsid w:val="00285716"/>
    <w:rsid w:val="00294E87"/>
    <w:rsid w:val="002A08FC"/>
    <w:rsid w:val="002A0BCB"/>
    <w:rsid w:val="002A3FE3"/>
    <w:rsid w:val="002B0A62"/>
    <w:rsid w:val="002B3027"/>
    <w:rsid w:val="002B3B57"/>
    <w:rsid w:val="002D4D5F"/>
    <w:rsid w:val="002D5354"/>
    <w:rsid w:val="002E17A8"/>
    <w:rsid w:val="002E5ABF"/>
    <w:rsid w:val="002F67BE"/>
    <w:rsid w:val="003051B1"/>
    <w:rsid w:val="00306AEE"/>
    <w:rsid w:val="00316457"/>
    <w:rsid w:val="003249F5"/>
    <w:rsid w:val="0032545C"/>
    <w:rsid w:val="0032605E"/>
    <w:rsid w:val="0033461A"/>
    <w:rsid w:val="003366DA"/>
    <w:rsid w:val="0033721F"/>
    <w:rsid w:val="00344AAA"/>
    <w:rsid w:val="00347E3C"/>
    <w:rsid w:val="00351136"/>
    <w:rsid w:val="003526BF"/>
    <w:rsid w:val="0036183F"/>
    <w:rsid w:val="00367C3F"/>
    <w:rsid w:val="00367C7E"/>
    <w:rsid w:val="003762FB"/>
    <w:rsid w:val="003818B0"/>
    <w:rsid w:val="003964E0"/>
    <w:rsid w:val="003A0F27"/>
    <w:rsid w:val="003C5F78"/>
    <w:rsid w:val="003D17B8"/>
    <w:rsid w:val="003D1F08"/>
    <w:rsid w:val="003D4C01"/>
    <w:rsid w:val="003D5DE3"/>
    <w:rsid w:val="003D6AB1"/>
    <w:rsid w:val="003D74DC"/>
    <w:rsid w:val="003E10B7"/>
    <w:rsid w:val="003E6FFB"/>
    <w:rsid w:val="003E7562"/>
    <w:rsid w:val="003F7D61"/>
    <w:rsid w:val="004025CC"/>
    <w:rsid w:val="00403098"/>
    <w:rsid w:val="0040660C"/>
    <w:rsid w:val="00410189"/>
    <w:rsid w:val="0041308D"/>
    <w:rsid w:val="00415ACF"/>
    <w:rsid w:val="004164E0"/>
    <w:rsid w:val="004202BF"/>
    <w:rsid w:val="004210FE"/>
    <w:rsid w:val="00422678"/>
    <w:rsid w:val="00425DD7"/>
    <w:rsid w:val="00427ABE"/>
    <w:rsid w:val="00430523"/>
    <w:rsid w:val="0043211C"/>
    <w:rsid w:val="00444D08"/>
    <w:rsid w:val="00453923"/>
    <w:rsid w:val="004547CD"/>
    <w:rsid w:val="00454977"/>
    <w:rsid w:val="00461D0B"/>
    <w:rsid w:val="00467CCA"/>
    <w:rsid w:val="004717BC"/>
    <w:rsid w:val="00471E06"/>
    <w:rsid w:val="00475E3A"/>
    <w:rsid w:val="0048002B"/>
    <w:rsid w:val="00481C02"/>
    <w:rsid w:val="004862E1"/>
    <w:rsid w:val="004865E2"/>
    <w:rsid w:val="00491A42"/>
    <w:rsid w:val="004A4570"/>
    <w:rsid w:val="004A764C"/>
    <w:rsid w:val="004B4DED"/>
    <w:rsid w:val="004C0D27"/>
    <w:rsid w:val="004C0F8F"/>
    <w:rsid w:val="004C3BDF"/>
    <w:rsid w:val="004D2D1F"/>
    <w:rsid w:val="004D347C"/>
    <w:rsid w:val="004D465D"/>
    <w:rsid w:val="004D6006"/>
    <w:rsid w:val="004D775A"/>
    <w:rsid w:val="004E0956"/>
    <w:rsid w:val="004F03AF"/>
    <w:rsid w:val="004F3A41"/>
    <w:rsid w:val="004F76C0"/>
    <w:rsid w:val="00507A23"/>
    <w:rsid w:val="00534895"/>
    <w:rsid w:val="00535D62"/>
    <w:rsid w:val="00536A02"/>
    <w:rsid w:val="0054094B"/>
    <w:rsid w:val="00543264"/>
    <w:rsid w:val="005441A9"/>
    <w:rsid w:val="00545A7E"/>
    <w:rsid w:val="00551687"/>
    <w:rsid w:val="0056208C"/>
    <w:rsid w:val="005643B2"/>
    <w:rsid w:val="005647A3"/>
    <w:rsid w:val="00565E03"/>
    <w:rsid w:val="00566240"/>
    <w:rsid w:val="00571C96"/>
    <w:rsid w:val="0057378B"/>
    <w:rsid w:val="005821EF"/>
    <w:rsid w:val="005850CE"/>
    <w:rsid w:val="00585161"/>
    <w:rsid w:val="0058522F"/>
    <w:rsid w:val="00586B77"/>
    <w:rsid w:val="00592535"/>
    <w:rsid w:val="00593906"/>
    <w:rsid w:val="0059402E"/>
    <w:rsid w:val="00597D2D"/>
    <w:rsid w:val="005A30C0"/>
    <w:rsid w:val="005A6699"/>
    <w:rsid w:val="005B27D4"/>
    <w:rsid w:val="005B3FA3"/>
    <w:rsid w:val="005C4BAD"/>
    <w:rsid w:val="005C68D7"/>
    <w:rsid w:val="005D6E58"/>
    <w:rsid w:val="005E3247"/>
    <w:rsid w:val="005F11E9"/>
    <w:rsid w:val="005F3678"/>
    <w:rsid w:val="005F3BB4"/>
    <w:rsid w:val="005F5AD8"/>
    <w:rsid w:val="005F699D"/>
    <w:rsid w:val="00600917"/>
    <w:rsid w:val="006016B1"/>
    <w:rsid w:val="006075C6"/>
    <w:rsid w:val="00610F3B"/>
    <w:rsid w:val="0062020E"/>
    <w:rsid w:val="00625A76"/>
    <w:rsid w:val="00627C93"/>
    <w:rsid w:val="006412EB"/>
    <w:rsid w:val="00641690"/>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4D0F"/>
    <w:rsid w:val="006D4DF7"/>
    <w:rsid w:val="006D5421"/>
    <w:rsid w:val="006E013C"/>
    <w:rsid w:val="006E5FB3"/>
    <w:rsid w:val="006F6B77"/>
    <w:rsid w:val="006F6DDB"/>
    <w:rsid w:val="0070052C"/>
    <w:rsid w:val="00706E74"/>
    <w:rsid w:val="00707D7A"/>
    <w:rsid w:val="00713C3E"/>
    <w:rsid w:val="00730A7A"/>
    <w:rsid w:val="0073335D"/>
    <w:rsid w:val="0073584F"/>
    <w:rsid w:val="00735BF7"/>
    <w:rsid w:val="00740825"/>
    <w:rsid w:val="00752A4C"/>
    <w:rsid w:val="00752CB9"/>
    <w:rsid w:val="00753959"/>
    <w:rsid w:val="007548EE"/>
    <w:rsid w:val="00763932"/>
    <w:rsid w:val="0076432A"/>
    <w:rsid w:val="0076713E"/>
    <w:rsid w:val="00773FFA"/>
    <w:rsid w:val="0077745B"/>
    <w:rsid w:val="00781A56"/>
    <w:rsid w:val="00786A47"/>
    <w:rsid w:val="00792B6A"/>
    <w:rsid w:val="00794D81"/>
    <w:rsid w:val="00795B53"/>
    <w:rsid w:val="00796421"/>
    <w:rsid w:val="007A638C"/>
    <w:rsid w:val="007B0A0A"/>
    <w:rsid w:val="007B0F3F"/>
    <w:rsid w:val="007B2DEC"/>
    <w:rsid w:val="007B4723"/>
    <w:rsid w:val="007B53E8"/>
    <w:rsid w:val="007C304E"/>
    <w:rsid w:val="007E3FE1"/>
    <w:rsid w:val="007E4654"/>
    <w:rsid w:val="007F11B0"/>
    <w:rsid w:val="007F3DCE"/>
    <w:rsid w:val="00813B65"/>
    <w:rsid w:val="00825534"/>
    <w:rsid w:val="00827009"/>
    <w:rsid w:val="0083017D"/>
    <w:rsid w:val="0083262D"/>
    <w:rsid w:val="008335BB"/>
    <w:rsid w:val="00833E4F"/>
    <w:rsid w:val="00834A61"/>
    <w:rsid w:val="00834AC3"/>
    <w:rsid w:val="008406BF"/>
    <w:rsid w:val="00844F13"/>
    <w:rsid w:val="0084681E"/>
    <w:rsid w:val="008521B5"/>
    <w:rsid w:val="008529B9"/>
    <w:rsid w:val="008542B8"/>
    <w:rsid w:val="00855765"/>
    <w:rsid w:val="00861D2E"/>
    <w:rsid w:val="00863C72"/>
    <w:rsid w:val="008641B1"/>
    <w:rsid w:val="00866883"/>
    <w:rsid w:val="00867D64"/>
    <w:rsid w:val="00880073"/>
    <w:rsid w:val="00881AA3"/>
    <w:rsid w:val="00890F3E"/>
    <w:rsid w:val="008A3357"/>
    <w:rsid w:val="008B1392"/>
    <w:rsid w:val="008B158B"/>
    <w:rsid w:val="008C2F81"/>
    <w:rsid w:val="008C31AC"/>
    <w:rsid w:val="008D1E08"/>
    <w:rsid w:val="008D24A4"/>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465D0"/>
    <w:rsid w:val="00957B45"/>
    <w:rsid w:val="00962485"/>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111D"/>
    <w:rsid w:val="009D1560"/>
    <w:rsid w:val="009D2E6A"/>
    <w:rsid w:val="009D5AF2"/>
    <w:rsid w:val="009D6786"/>
    <w:rsid w:val="009E3C00"/>
    <w:rsid w:val="009E6820"/>
    <w:rsid w:val="009F1102"/>
    <w:rsid w:val="009F1D56"/>
    <w:rsid w:val="009F49A4"/>
    <w:rsid w:val="009F74DE"/>
    <w:rsid w:val="00A141EA"/>
    <w:rsid w:val="00A15055"/>
    <w:rsid w:val="00A26A86"/>
    <w:rsid w:val="00A41314"/>
    <w:rsid w:val="00A45317"/>
    <w:rsid w:val="00A47819"/>
    <w:rsid w:val="00A47A77"/>
    <w:rsid w:val="00A5192B"/>
    <w:rsid w:val="00A54157"/>
    <w:rsid w:val="00A54F48"/>
    <w:rsid w:val="00A60356"/>
    <w:rsid w:val="00A60BA8"/>
    <w:rsid w:val="00A66DC9"/>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6BC3"/>
    <w:rsid w:val="00B26C3D"/>
    <w:rsid w:val="00B3087E"/>
    <w:rsid w:val="00B41036"/>
    <w:rsid w:val="00B441BA"/>
    <w:rsid w:val="00B47F71"/>
    <w:rsid w:val="00B57E19"/>
    <w:rsid w:val="00B62DF5"/>
    <w:rsid w:val="00B64665"/>
    <w:rsid w:val="00B666F4"/>
    <w:rsid w:val="00B7463A"/>
    <w:rsid w:val="00B77ADF"/>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F5E24"/>
    <w:rsid w:val="00C04168"/>
    <w:rsid w:val="00C04268"/>
    <w:rsid w:val="00C21C29"/>
    <w:rsid w:val="00C24E40"/>
    <w:rsid w:val="00C31113"/>
    <w:rsid w:val="00C33476"/>
    <w:rsid w:val="00C40C24"/>
    <w:rsid w:val="00C65123"/>
    <w:rsid w:val="00C668EC"/>
    <w:rsid w:val="00C80C8D"/>
    <w:rsid w:val="00C82CB8"/>
    <w:rsid w:val="00C83D1C"/>
    <w:rsid w:val="00C87274"/>
    <w:rsid w:val="00C90CF9"/>
    <w:rsid w:val="00C978EC"/>
    <w:rsid w:val="00CA45B1"/>
    <w:rsid w:val="00CB1F55"/>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57EBF"/>
    <w:rsid w:val="00D65344"/>
    <w:rsid w:val="00D7468D"/>
    <w:rsid w:val="00D75490"/>
    <w:rsid w:val="00D83B23"/>
    <w:rsid w:val="00D841ED"/>
    <w:rsid w:val="00D8535C"/>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0376E"/>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63F3"/>
    <w:rsid w:val="00EE5758"/>
    <w:rsid w:val="00EF740E"/>
    <w:rsid w:val="00F0122F"/>
    <w:rsid w:val="00F07073"/>
    <w:rsid w:val="00F07165"/>
    <w:rsid w:val="00F07789"/>
    <w:rsid w:val="00F13872"/>
    <w:rsid w:val="00F15B80"/>
    <w:rsid w:val="00F25C1E"/>
    <w:rsid w:val="00F3201D"/>
    <w:rsid w:val="00F334FE"/>
    <w:rsid w:val="00F35F16"/>
    <w:rsid w:val="00F40B4E"/>
    <w:rsid w:val="00F4196A"/>
    <w:rsid w:val="00F43CB1"/>
    <w:rsid w:val="00F579A5"/>
    <w:rsid w:val="00F6062D"/>
    <w:rsid w:val="00F65F96"/>
    <w:rsid w:val="00F67532"/>
    <w:rsid w:val="00F70A14"/>
    <w:rsid w:val="00F77C2E"/>
    <w:rsid w:val="00F8247A"/>
    <w:rsid w:val="00F93C8E"/>
    <w:rsid w:val="00FA006B"/>
    <w:rsid w:val="00FB105C"/>
    <w:rsid w:val="00FB3247"/>
    <w:rsid w:val="00FB4DCB"/>
    <w:rsid w:val="00FC388A"/>
    <w:rsid w:val="00FC746C"/>
    <w:rsid w:val="00FD1C34"/>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4"/>
    <w:next w:val="a4"/>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Заголовок 222,Приложение №1,Перечень поручений Агенту на территории МРФ «Северо-Запад»"/>
    <w:basedOn w:val="a4"/>
    <w:next w:val="a4"/>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4"/>
    <w:next w:val="a4"/>
    <w:link w:val="33"/>
    <w:uiPriority w:val="9"/>
    <w:qFormat/>
    <w:rsid w:val="00915B7D"/>
    <w:pPr>
      <w:keepNext/>
      <w:keepLines/>
      <w:spacing w:before="200"/>
      <w:outlineLvl w:val="2"/>
    </w:pPr>
    <w:rPr>
      <w:rFonts w:ascii="Cambria" w:hAnsi="Cambria"/>
      <w:b/>
      <w:bCs/>
      <w:color w:val="4F81BD"/>
    </w:rPr>
  </w:style>
  <w:style w:type="paragraph" w:styleId="42">
    <w:name w:val="heading 4"/>
    <w:aliases w:val="Название Приложения"/>
    <w:basedOn w:val="a4"/>
    <w:next w:val="a4"/>
    <w:link w:val="43"/>
    <w:uiPriority w:val="9"/>
    <w:qFormat/>
    <w:rsid w:val="00915B7D"/>
    <w:pPr>
      <w:keepNext/>
      <w:keepLines/>
      <w:spacing w:before="200"/>
      <w:outlineLvl w:val="3"/>
    </w:pPr>
    <w:rPr>
      <w:rFonts w:ascii="Cambria" w:hAnsi="Cambria"/>
      <w:b/>
      <w:bCs/>
      <w:i/>
      <w:iCs/>
      <w:color w:val="4F81BD"/>
    </w:rPr>
  </w:style>
  <w:style w:type="paragraph" w:styleId="51">
    <w:name w:val="heading 5"/>
    <w:basedOn w:val="a4"/>
    <w:next w:val="a4"/>
    <w:link w:val="52"/>
    <w:uiPriority w:val="9"/>
    <w:qFormat/>
    <w:rsid w:val="00915B7D"/>
    <w:pPr>
      <w:keepNext/>
      <w:outlineLvl w:val="4"/>
    </w:pPr>
    <w:rPr>
      <w:b/>
      <w:i/>
      <w:sz w:val="26"/>
      <w:szCs w:val="26"/>
    </w:rPr>
  </w:style>
  <w:style w:type="paragraph" w:styleId="6">
    <w:name w:val="heading 6"/>
    <w:basedOn w:val="a4"/>
    <w:next w:val="a4"/>
    <w:link w:val="60"/>
    <w:uiPriority w:val="9"/>
    <w:qFormat/>
    <w:rsid w:val="00915B7D"/>
    <w:pPr>
      <w:keepNext/>
      <w:ind w:firstLine="709"/>
      <w:jc w:val="right"/>
      <w:outlineLvl w:val="5"/>
    </w:pPr>
    <w:rPr>
      <w:b/>
      <w:sz w:val="26"/>
      <w:szCs w:val="26"/>
    </w:rPr>
  </w:style>
  <w:style w:type="paragraph" w:styleId="7">
    <w:name w:val="heading 7"/>
    <w:aliases w:val="Приложение#"/>
    <w:basedOn w:val="a4"/>
    <w:next w:val="a4"/>
    <w:link w:val="70"/>
    <w:qFormat/>
    <w:rsid w:val="00915B7D"/>
    <w:pPr>
      <w:tabs>
        <w:tab w:val="num" w:pos="3469"/>
      </w:tabs>
      <w:spacing w:before="240" w:after="60"/>
      <w:ind w:left="3469" w:hanging="1296"/>
      <w:outlineLvl w:val="6"/>
    </w:pPr>
  </w:style>
  <w:style w:type="paragraph" w:styleId="8">
    <w:name w:val="heading 8"/>
    <w:basedOn w:val="a4"/>
    <w:next w:val="a4"/>
    <w:link w:val="80"/>
    <w:qFormat/>
    <w:rsid w:val="00915B7D"/>
    <w:pPr>
      <w:keepNext/>
      <w:keepLines/>
      <w:spacing w:before="200"/>
      <w:outlineLvl w:val="7"/>
    </w:pPr>
    <w:rPr>
      <w:rFonts w:ascii="Cambria" w:hAnsi="Cambria"/>
      <w:color w:val="404040"/>
      <w:sz w:val="20"/>
      <w:szCs w:val="20"/>
    </w:rPr>
  </w:style>
  <w:style w:type="paragraph" w:styleId="9">
    <w:name w:val="heading 9"/>
    <w:basedOn w:val="a4"/>
    <w:next w:val="a4"/>
    <w:link w:val="90"/>
    <w:qFormat/>
    <w:rsid w:val="00915B7D"/>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5"/>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Заголовок 222 Знак,Приложение №1 Знак,Перечень поручений Агенту на территории МРФ «Северо-Запад» Знак"/>
    <w:basedOn w:val="a5"/>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5"/>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aliases w:val="Название Приложения Знак"/>
    <w:basedOn w:val="a5"/>
    <w:link w:val="42"/>
    <w:uiPriority w:val="9"/>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5"/>
    <w:link w:val="51"/>
    <w:uiPriority w:val="9"/>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
    <w:rsid w:val="00915B7D"/>
    <w:rPr>
      <w:rFonts w:ascii="Times New Roman" w:eastAsia="Times New Roman" w:hAnsi="Times New Roman" w:cs="Times New Roman"/>
      <w:b/>
      <w:sz w:val="26"/>
      <w:szCs w:val="26"/>
      <w:lang w:eastAsia="ru-RU"/>
    </w:rPr>
  </w:style>
  <w:style w:type="character" w:customStyle="1" w:styleId="70">
    <w:name w:val="Заголовок 7 Знак"/>
    <w:aliases w:val="Приложение# Знак"/>
    <w:basedOn w:val="a5"/>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5"/>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4"/>
    <w:next w:val="a4"/>
    <w:rsid w:val="00915B7D"/>
    <w:pPr>
      <w:keepNext/>
      <w:snapToGrid w:val="0"/>
      <w:jc w:val="center"/>
    </w:pPr>
    <w:rPr>
      <w:szCs w:val="20"/>
    </w:rPr>
  </w:style>
  <w:style w:type="paragraph" w:customStyle="1" w:styleId="rvps1">
    <w:name w:val="rvps1"/>
    <w:basedOn w:val="a4"/>
    <w:rsid w:val="00915B7D"/>
    <w:pPr>
      <w:jc w:val="center"/>
    </w:pPr>
  </w:style>
  <w:style w:type="character" w:styleId="a8">
    <w:name w:val="Hyperlink"/>
    <w:uiPriority w:val="99"/>
    <w:unhideWhenUsed/>
    <w:rsid w:val="00915B7D"/>
    <w:rPr>
      <w:color w:val="0000FF"/>
      <w:u w:val="single"/>
    </w:rPr>
  </w:style>
  <w:style w:type="paragraph" w:styleId="a9">
    <w:name w:val="List Paragraph"/>
    <w:basedOn w:val="a4"/>
    <w:link w:val="aa"/>
    <w:uiPriority w:val="34"/>
    <w:qFormat/>
    <w:rsid w:val="00915B7D"/>
    <w:pPr>
      <w:ind w:left="720"/>
      <w:contextualSpacing/>
    </w:pPr>
  </w:style>
  <w:style w:type="paragraph" w:styleId="12">
    <w:name w:val="toc 1"/>
    <w:basedOn w:val="a4"/>
    <w:next w:val="a4"/>
    <w:autoRedefine/>
    <w:uiPriority w:val="39"/>
    <w:qFormat/>
    <w:rsid w:val="00915B7D"/>
    <w:pPr>
      <w:ind w:firstLine="34"/>
    </w:pPr>
  </w:style>
  <w:style w:type="paragraph" w:styleId="22">
    <w:name w:val="toc 2"/>
    <w:basedOn w:val="a4"/>
    <w:next w:val="a4"/>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b">
    <w:name w:val="header"/>
    <w:basedOn w:val="a4"/>
    <w:link w:val="ac"/>
    <w:uiPriority w:val="99"/>
    <w:unhideWhenUsed/>
    <w:rsid w:val="00915B7D"/>
    <w:pPr>
      <w:tabs>
        <w:tab w:val="center" w:pos="4677"/>
        <w:tab w:val="right" w:pos="9355"/>
      </w:tabs>
    </w:pPr>
  </w:style>
  <w:style w:type="character" w:customStyle="1" w:styleId="ac">
    <w:name w:val="Верхний колонтитул Знак"/>
    <w:basedOn w:val="a5"/>
    <w:link w:val="ab"/>
    <w:uiPriority w:val="99"/>
    <w:rsid w:val="00915B7D"/>
    <w:rPr>
      <w:rFonts w:ascii="Times New Roman" w:eastAsia="Times New Roman" w:hAnsi="Times New Roman" w:cs="Times New Roman"/>
      <w:sz w:val="24"/>
      <w:szCs w:val="24"/>
      <w:lang w:eastAsia="ru-RU"/>
    </w:rPr>
  </w:style>
  <w:style w:type="paragraph" w:styleId="ad">
    <w:name w:val="footer"/>
    <w:basedOn w:val="a4"/>
    <w:link w:val="ae"/>
    <w:unhideWhenUsed/>
    <w:rsid w:val="00915B7D"/>
    <w:pPr>
      <w:tabs>
        <w:tab w:val="center" w:pos="4677"/>
        <w:tab w:val="right" w:pos="9355"/>
      </w:tabs>
    </w:pPr>
  </w:style>
  <w:style w:type="character" w:customStyle="1" w:styleId="ae">
    <w:name w:val="Нижний колонтитул Знак"/>
    <w:basedOn w:val="a5"/>
    <w:link w:val="ad"/>
    <w:rsid w:val="00915B7D"/>
    <w:rPr>
      <w:rFonts w:ascii="Times New Roman" w:eastAsia="Times New Roman" w:hAnsi="Times New Roman" w:cs="Times New Roman"/>
      <w:sz w:val="24"/>
      <w:szCs w:val="24"/>
      <w:lang w:eastAsia="ru-RU"/>
    </w:rPr>
  </w:style>
  <w:style w:type="paragraph" w:styleId="af">
    <w:name w:val="Balloon Text"/>
    <w:basedOn w:val="a4"/>
    <w:link w:val="af0"/>
    <w:uiPriority w:val="99"/>
    <w:semiHidden/>
    <w:unhideWhenUsed/>
    <w:rsid w:val="00915B7D"/>
    <w:rPr>
      <w:rFonts w:ascii="Tahoma" w:hAnsi="Tahoma" w:cs="Tahoma"/>
      <w:sz w:val="16"/>
      <w:szCs w:val="16"/>
    </w:rPr>
  </w:style>
  <w:style w:type="character" w:customStyle="1" w:styleId="af0">
    <w:name w:val="Текст выноски Знак"/>
    <w:basedOn w:val="a5"/>
    <w:link w:val="af"/>
    <w:uiPriority w:val="99"/>
    <w:semiHidden/>
    <w:rsid w:val="00915B7D"/>
    <w:rPr>
      <w:rFonts w:ascii="Tahoma" w:eastAsia="Times New Roman" w:hAnsi="Tahoma" w:cs="Tahoma"/>
      <w:sz w:val="16"/>
      <w:szCs w:val="16"/>
      <w:lang w:eastAsia="ru-RU"/>
    </w:rPr>
  </w:style>
  <w:style w:type="table" w:styleId="af1">
    <w:name w:val="Table Grid"/>
    <w:basedOn w:val="a6"/>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4"/>
    <w:link w:val="af3"/>
    <w:uiPriority w:val="99"/>
    <w:rsid w:val="00915B7D"/>
    <w:pPr>
      <w:spacing w:before="100" w:beforeAutospacing="1" w:after="100" w:afterAutospacing="1"/>
    </w:pPr>
  </w:style>
  <w:style w:type="paragraph" w:customStyle="1" w:styleId="Times12">
    <w:name w:val="Times 12"/>
    <w:basedOn w:val="a4"/>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4"/>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4"/>
    <w:link w:val="26"/>
    <w:unhideWhenUsed/>
    <w:rsid w:val="00915B7D"/>
    <w:pPr>
      <w:spacing w:after="120" w:line="480" w:lineRule="auto"/>
      <w:ind w:left="283"/>
    </w:pPr>
  </w:style>
  <w:style w:type="character" w:customStyle="1" w:styleId="26">
    <w:name w:val="Основной текст с отступом 2 Знак"/>
    <w:basedOn w:val="a5"/>
    <w:link w:val="25"/>
    <w:rsid w:val="00915B7D"/>
    <w:rPr>
      <w:rFonts w:ascii="Times New Roman" w:eastAsia="Times New Roman" w:hAnsi="Times New Roman" w:cs="Times New Roman"/>
      <w:sz w:val="24"/>
      <w:szCs w:val="24"/>
      <w:lang w:eastAsia="ru-RU"/>
    </w:rPr>
  </w:style>
  <w:style w:type="paragraph" w:styleId="af4">
    <w:name w:val="Plain Text"/>
    <w:aliases w:val="Знак, Знак"/>
    <w:basedOn w:val="a4"/>
    <w:link w:val="af5"/>
    <w:rsid w:val="00915B7D"/>
    <w:pPr>
      <w:snapToGrid w:val="0"/>
    </w:pPr>
    <w:rPr>
      <w:rFonts w:ascii="Courier New" w:hAnsi="Courier New"/>
      <w:sz w:val="20"/>
      <w:szCs w:val="20"/>
    </w:rPr>
  </w:style>
  <w:style w:type="character" w:customStyle="1" w:styleId="af5">
    <w:name w:val="Текст Знак"/>
    <w:aliases w:val="Знак Знак, Знак Знак"/>
    <w:basedOn w:val="a5"/>
    <w:link w:val="af4"/>
    <w:rsid w:val="00915B7D"/>
    <w:rPr>
      <w:rFonts w:ascii="Courier New" w:eastAsia="Times New Roman" w:hAnsi="Courier New" w:cs="Times New Roman"/>
      <w:sz w:val="20"/>
      <w:szCs w:val="20"/>
      <w:lang w:eastAsia="ru-RU"/>
    </w:rPr>
  </w:style>
  <w:style w:type="paragraph" w:customStyle="1" w:styleId="af6">
    <w:name w:val="Таблица шапка"/>
    <w:basedOn w:val="a4"/>
    <w:rsid w:val="00915B7D"/>
    <w:pPr>
      <w:keepNext/>
      <w:snapToGrid w:val="0"/>
      <w:spacing w:before="40" w:after="40"/>
      <w:ind w:left="57" w:right="57"/>
    </w:pPr>
    <w:rPr>
      <w:sz w:val="22"/>
      <w:szCs w:val="20"/>
    </w:rPr>
  </w:style>
  <w:style w:type="paragraph" w:customStyle="1" w:styleId="af7">
    <w:name w:val="Таблица текст"/>
    <w:basedOn w:val="a4"/>
    <w:rsid w:val="00915B7D"/>
    <w:pPr>
      <w:snapToGrid w:val="0"/>
      <w:spacing w:before="40" w:after="40"/>
      <w:ind w:left="57" w:right="57"/>
    </w:pPr>
    <w:rPr>
      <w:szCs w:val="20"/>
    </w:rPr>
  </w:style>
  <w:style w:type="character" w:customStyle="1" w:styleId="13">
    <w:name w:val="Ариал Знак1"/>
    <w:link w:val="af8"/>
    <w:locked/>
    <w:rsid w:val="00915B7D"/>
    <w:rPr>
      <w:rFonts w:ascii="Arial" w:hAnsi="Arial" w:cs="Arial"/>
    </w:rPr>
  </w:style>
  <w:style w:type="paragraph" w:customStyle="1" w:styleId="af8">
    <w:name w:val="Ариал"/>
    <w:basedOn w:val="a4"/>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9">
    <w:name w:val="Пункт б/н"/>
    <w:basedOn w:val="a4"/>
    <w:rsid w:val="00915B7D"/>
    <w:pPr>
      <w:tabs>
        <w:tab w:val="left" w:pos="1134"/>
      </w:tabs>
      <w:snapToGrid w:val="0"/>
      <w:spacing w:line="360" w:lineRule="auto"/>
      <w:ind w:firstLine="567"/>
      <w:jc w:val="both"/>
    </w:pPr>
    <w:rPr>
      <w:bCs/>
      <w:sz w:val="22"/>
      <w:szCs w:val="22"/>
    </w:rPr>
  </w:style>
  <w:style w:type="character" w:customStyle="1" w:styleId="afa">
    <w:name w:val="Ариал Таблица Знак"/>
    <w:link w:val="afb"/>
    <w:locked/>
    <w:rsid w:val="00915B7D"/>
    <w:rPr>
      <w:rFonts w:ascii="Arial" w:hAnsi="Arial" w:cs="Arial"/>
    </w:rPr>
  </w:style>
  <w:style w:type="paragraph" w:customStyle="1" w:styleId="afb">
    <w:name w:val="Ариал Таблица"/>
    <w:basedOn w:val="af8"/>
    <w:link w:val="afa"/>
    <w:rsid w:val="00915B7D"/>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rsid w:val="00915B7D"/>
    <w:rPr>
      <w:sz w:val="20"/>
      <w:szCs w:val="20"/>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915B7D"/>
    <w:rPr>
      <w:rFonts w:ascii="Times New Roman" w:eastAsia="Times New Roman" w:hAnsi="Times New Roman" w:cs="Times New Roman"/>
      <w:sz w:val="20"/>
      <w:szCs w:val="20"/>
      <w:lang w:eastAsia="ru-RU"/>
    </w:rPr>
  </w:style>
  <w:style w:type="character" w:styleId="afe">
    <w:name w:val="footnote reference"/>
    <w:uiPriority w:val="99"/>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rsid w:val="00915B7D"/>
  </w:style>
  <w:style w:type="paragraph" w:customStyle="1" w:styleId="rvps46">
    <w:name w:val="rvps46"/>
    <w:basedOn w:val="a4"/>
    <w:rsid w:val="00915B7D"/>
    <w:pPr>
      <w:spacing w:before="120" w:after="120"/>
    </w:pPr>
  </w:style>
  <w:style w:type="character" w:styleId="aff0">
    <w:name w:val="annotation reference"/>
    <w:uiPriority w:val="99"/>
    <w:unhideWhenUsed/>
    <w:rsid w:val="00915B7D"/>
    <w:rPr>
      <w:sz w:val="16"/>
      <w:szCs w:val="16"/>
    </w:rPr>
  </w:style>
  <w:style w:type="paragraph" w:styleId="aff1">
    <w:name w:val="annotation text"/>
    <w:basedOn w:val="a4"/>
    <w:link w:val="aff2"/>
    <w:uiPriority w:val="99"/>
    <w:unhideWhenUsed/>
    <w:rsid w:val="00915B7D"/>
    <w:rPr>
      <w:sz w:val="20"/>
      <w:szCs w:val="20"/>
    </w:rPr>
  </w:style>
  <w:style w:type="character" w:customStyle="1" w:styleId="aff2">
    <w:name w:val="Текст примечания Знак"/>
    <w:basedOn w:val="a5"/>
    <w:link w:val="aff1"/>
    <w:uiPriority w:val="99"/>
    <w:rsid w:val="00915B7D"/>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unhideWhenUsed/>
    <w:rsid w:val="00915B7D"/>
    <w:rPr>
      <w:b/>
      <w:bCs/>
    </w:rPr>
  </w:style>
  <w:style w:type="character" w:customStyle="1" w:styleId="aff4">
    <w:name w:val="Тема примечания Знак"/>
    <w:basedOn w:val="aff2"/>
    <w:link w:val="aff3"/>
    <w:uiPriority w:val="99"/>
    <w:rsid w:val="00915B7D"/>
    <w:rPr>
      <w:rFonts w:ascii="Times New Roman" w:eastAsia="Times New Roman" w:hAnsi="Times New Roman" w:cs="Times New Roman"/>
      <w:b/>
      <w:bCs/>
      <w:sz w:val="20"/>
      <w:szCs w:val="20"/>
      <w:lang w:eastAsia="ru-RU"/>
    </w:rPr>
  </w:style>
  <w:style w:type="paragraph" w:styleId="aff5">
    <w:name w:val="Body Text Indent"/>
    <w:basedOn w:val="a4"/>
    <w:link w:val="aff6"/>
    <w:unhideWhenUsed/>
    <w:rsid w:val="00915B7D"/>
    <w:pPr>
      <w:ind w:firstLine="567"/>
      <w:jc w:val="both"/>
    </w:pPr>
    <w:rPr>
      <w:b/>
      <w:sz w:val="26"/>
      <w:szCs w:val="26"/>
    </w:rPr>
  </w:style>
  <w:style w:type="character" w:customStyle="1" w:styleId="aff6">
    <w:name w:val="Основной текст с отступом Знак"/>
    <w:basedOn w:val="a5"/>
    <w:link w:val="aff5"/>
    <w:rsid w:val="00915B7D"/>
    <w:rPr>
      <w:rFonts w:ascii="Times New Roman" w:eastAsia="Times New Roman" w:hAnsi="Times New Roman" w:cs="Times New Roman"/>
      <w:b/>
      <w:sz w:val="26"/>
      <w:szCs w:val="26"/>
      <w:lang w:eastAsia="ru-RU"/>
    </w:rPr>
  </w:style>
  <w:style w:type="paragraph" w:styleId="aff7">
    <w:name w:val="Body Text"/>
    <w:aliases w:val="Bodytext,paragraph 2,body indent,AvtalBrödtext, ändrad,L1 Body Text"/>
    <w:basedOn w:val="a4"/>
    <w:link w:val="aff8"/>
    <w:unhideWhenUsed/>
    <w:rsid w:val="00915B7D"/>
    <w:rPr>
      <w:i/>
      <w:sz w:val="26"/>
      <w:szCs w:val="26"/>
    </w:rPr>
  </w:style>
  <w:style w:type="character" w:customStyle="1" w:styleId="aff8">
    <w:name w:val="Основной текст Знак"/>
    <w:aliases w:val="Bodytext Знак,paragraph 2 Знак,body indent Знак,AvtalBrödtext Знак, ändrad Знак,L1 Body Text Знак"/>
    <w:basedOn w:val="a5"/>
    <w:link w:val="aff7"/>
    <w:uiPriority w:val="99"/>
    <w:rsid w:val="00915B7D"/>
    <w:rPr>
      <w:rFonts w:ascii="Times New Roman" w:eastAsia="Times New Roman" w:hAnsi="Times New Roman" w:cs="Times New Roman"/>
      <w:i/>
      <w:sz w:val="26"/>
      <w:szCs w:val="26"/>
      <w:lang w:eastAsia="ru-RU"/>
    </w:rPr>
  </w:style>
  <w:style w:type="paragraph" w:styleId="27">
    <w:name w:val="Body Text 2"/>
    <w:basedOn w:val="a4"/>
    <w:link w:val="28"/>
    <w:unhideWhenUsed/>
    <w:rsid w:val="00915B7D"/>
    <w:rPr>
      <w:i/>
      <w:color w:val="FF0000"/>
      <w:sz w:val="26"/>
      <w:szCs w:val="26"/>
    </w:rPr>
  </w:style>
  <w:style w:type="character" w:customStyle="1" w:styleId="28">
    <w:name w:val="Основной текст 2 Знак"/>
    <w:basedOn w:val="a5"/>
    <w:link w:val="27"/>
    <w:rsid w:val="00915B7D"/>
    <w:rPr>
      <w:rFonts w:ascii="Times New Roman" w:eastAsia="Times New Roman" w:hAnsi="Times New Roman" w:cs="Times New Roman"/>
      <w:i/>
      <w:color w:val="FF0000"/>
      <w:sz w:val="26"/>
      <w:szCs w:val="26"/>
      <w:lang w:eastAsia="ru-RU"/>
    </w:rPr>
  </w:style>
  <w:style w:type="paragraph" w:customStyle="1" w:styleId="aff9">
    <w:name w:val="Пункт"/>
    <w:basedOn w:val="a4"/>
    <w:rsid w:val="00915B7D"/>
    <w:pPr>
      <w:tabs>
        <w:tab w:val="num" w:pos="1980"/>
      </w:tabs>
      <w:ind w:left="1404" w:hanging="504"/>
      <w:jc w:val="both"/>
    </w:pPr>
    <w:rPr>
      <w:szCs w:val="28"/>
    </w:rPr>
  </w:style>
  <w:style w:type="paragraph" w:customStyle="1" w:styleId="ConsPlusNonformat">
    <w:name w:val="ConsPlusNonformat"/>
    <w:uiPriority w:val="99"/>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
    <w:next w:val="a4"/>
    <w:uiPriority w:val="39"/>
    <w:qFormat/>
    <w:rsid w:val="00915B7D"/>
    <w:pPr>
      <w:spacing w:line="276" w:lineRule="auto"/>
      <w:outlineLvl w:val="9"/>
    </w:pPr>
  </w:style>
  <w:style w:type="paragraph" w:styleId="35">
    <w:name w:val="toc 3"/>
    <w:basedOn w:val="a4"/>
    <w:next w:val="a4"/>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4"/>
    <w:link w:val="37"/>
    <w:unhideWhenUsed/>
    <w:rsid w:val="00915B7D"/>
    <w:pPr>
      <w:autoSpaceDE w:val="0"/>
      <w:autoSpaceDN w:val="0"/>
      <w:adjustRightInd w:val="0"/>
    </w:pPr>
    <w:rPr>
      <w:sz w:val="26"/>
      <w:szCs w:val="26"/>
    </w:rPr>
  </w:style>
  <w:style w:type="character" w:customStyle="1" w:styleId="37">
    <w:name w:val="Основной текст 3 Знак"/>
    <w:basedOn w:val="a5"/>
    <w:link w:val="36"/>
    <w:rsid w:val="00915B7D"/>
    <w:rPr>
      <w:rFonts w:ascii="Times New Roman" w:eastAsia="Times New Roman" w:hAnsi="Times New Roman" w:cs="Times New Roman"/>
      <w:sz w:val="26"/>
      <w:szCs w:val="26"/>
      <w:lang w:eastAsia="ru-RU"/>
    </w:rPr>
  </w:style>
  <w:style w:type="paragraph" w:styleId="38">
    <w:name w:val="Body Text Indent 3"/>
    <w:basedOn w:val="a4"/>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5"/>
    <w:link w:val="38"/>
    <w:rsid w:val="00915B7D"/>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locked/>
    <w:rsid w:val="00915B7D"/>
    <w:rPr>
      <w:rFonts w:ascii="Times New Roman" w:eastAsia="Times New Roman" w:hAnsi="Times New Roman" w:cs="Times New Roman"/>
      <w:sz w:val="24"/>
      <w:szCs w:val="24"/>
      <w:lang w:eastAsia="ru-RU"/>
    </w:rPr>
  </w:style>
  <w:style w:type="paragraph" w:styleId="affb">
    <w:name w:val="Block Text"/>
    <w:basedOn w:val="a4"/>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4"/>
    <w:next w:val="a4"/>
    <w:rsid w:val="00915B7D"/>
    <w:pPr>
      <w:keepNext/>
      <w:jc w:val="both"/>
    </w:pPr>
    <w:rPr>
      <w:szCs w:val="20"/>
      <w:lang w:val="en-GB"/>
    </w:rPr>
  </w:style>
  <w:style w:type="paragraph" w:customStyle="1" w:styleId="14">
    <w:name w:val="Абзац списка1"/>
    <w:basedOn w:val="a4"/>
    <w:rsid w:val="00915B7D"/>
    <w:pPr>
      <w:spacing w:after="200" w:line="276" w:lineRule="auto"/>
      <w:ind w:left="720"/>
      <w:contextualSpacing/>
    </w:pPr>
    <w:rPr>
      <w:rFonts w:ascii="Calibri" w:hAnsi="Calibri"/>
      <w:sz w:val="22"/>
      <w:szCs w:val="22"/>
      <w:lang w:eastAsia="en-US"/>
    </w:rPr>
  </w:style>
  <w:style w:type="paragraph" w:customStyle="1" w:styleId="affc">
    <w:name w:val="Текст документа"/>
    <w:basedOn w:val="a4"/>
    <w:link w:val="affd"/>
    <w:uiPriority w:val="99"/>
    <w:rsid w:val="00915B7D"/>
    <w:pPr>
      <w:spacing w:line="360" w:lineRule="auto"/>
      <w:ind w:firstLine="720"/>
      <w:jc w:val="both"/>
    </w:pPr>
  </w:style>
  <w:style w:type="character" w:customStyle="1" w:styleId="affd">
    <w:name w:val="Текст документа Знак"/>
    <w:link w:val="affc"/>
    <w:uiPriority w:val="99"/>
    <w:locked/>
    <w:rsid w:val="00915B7D"/>
    <w:rPr>
      <w:rFonts w:ascii="Times New Roman" w:eastAsia="Times New Roman" w:hAnsi="Times New Roman" w:cs="Times New Roman"/>
      <w:sz w:val="24"/>
      <w:szCs w:val="24"/>
      <w:lang w:eastAsia="ru-RU"/>
    </w:rPr>
  </w:style>
  <w:style w:type="character" w:styleId="affe">
    <w:name w:val="FollowedHyperlink"/>
    <w:uiPriority w:val="99"/>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4"/>
    <w:semiHidden/>
    <w:rsid w:val="00915B7D"/>
    <w:pPr>
      <w:widowControl w:val="0"/>
      <w:adjustRightInd w:val="0"/>
      <w:spacing w:after="160" w:line="240" w:lineRule="exact"/>
      <w:jc w:val="right"/>
    </w:pPr>
    <w:rPr>
      <w:sz w:val="20"/>
      <w:szCs w:val="20"/>
      <w:lang w:val="en-GB" w:eastAsia="en-US"/>
    </w:rPr>
  </w:style>
  <w:style w:type="paragraph" w:styleId="afff">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4"/>
    <w:rsid w:val="00DE184D"/>
    <w:pPr>
      <w:widowControl w:val="0"/>
      <w:jc w:val="both"/>
    </w:pPr>
    <w:rPr>
      <w:rFonts w:eastAsia="SimSun"/>
      <w:kern w:val="2"/>
      <w:sz w:val="21"/>
      <w:szCs w:val="21"/>
      <w:lang w:val="en-US" w:eastAsia="zh-CN"/>
    </w:rPr>
  </w:style>
  <w:style w:type="paragraph" w:customStyle="1" w:styleId="afff0">
    <w:name w:val="Колонтитул (правый)"/>
    <w:basedOn w:val="afff1"/>
    <w:next w:val="a4"/>
    <w:rsid w:val="00DE184D"/>
    <w:pPr>
      <w:jc w:val="both"/>
    </w:pPr>
    <w:rPr>
      <w:sz w:val="16"/>
      <w:szCs w:val="16"/>
    </w:rPr>
  </w:style>
  <w:style w:type="paragraph" w:customStyle="1" w:styleId="afff1">
    <w:name w:val="Текст (прав. подпись)"/>
    <w:basedOn w:val="a4"/>
    <w:next w:val="a4"/>
    <w:rsid w:val="00DE184D"/>
    <w:pPr>
      <w:autoSpaceDE w:val="0"/>
      <w:autoSpaceDN w:val="0"/>
      <w:adjustRightInd w:val="0"/>
      <w:jc w:val="right"/>
    </w:pPr>
    <w:rPr>
      <w:rFonts w:ascii="Arial" w:hAnsi="Arial" w:cs="Arial"/>
    </w:rPr>
  </w:style>
  <w:style w:type="character" w:customStyle="1" w:styleId="afff2">
    <w:name w:val="Цветовое выделение"/>
    <w:rsid w:val="00DE184D"/>
    <w:rPr>
      <w:b/>
      <w:color w:val="000080"/>
    </w:rPr>
  </w:style>
  <w:style w:type="paragraph" w:customStyle="1" w:styleId="afff3">
    <w:name w:val="Таблицы (моноширинный)"/>
    <w:basedOn w:val="a4"/>
    <w:next w:val="a4"/>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4"/>
    <w:rsid w:val="00DE184D"/>
    <w:pPr>
      <w:widowControl w:val="0"/>
      <w:jc w:val="both"/>
    </w:pPr>
    <w:rPr>
      <w:rFonts w:eastAsia="SimSun"/>
      <w:kern w:val="2"/>
      <w:sz w:val="21"/>
      <w:szCs w:val="21"/>
      <w:lang w:val="en-US" w:eastAsia="zh-CN"/>
    </w:rPr>
  </w:style>
  <w:style w:type="character" w:customStyle="1" w:styleId="afff4">
    <w:name w:val="Гипертекстовая ссылка"/>
    <w:uiPriority w:val="99"/>
    <w:rsid w:val="00DE184D"/>
    <w:rPr>
      <w:b/>
      <w:color w:val="008000"/>
    </w:rPr>
  </w:style>
  <w:style w:type="paragraph" w:customStyle="1" w:styleId="1CharChar2">
    <w:name w:val="Знак Знак1 Char Char2"/>
    <w:basedOn w:val="a4"/>
    <w:rsid w:val="00DE184D"/>
    <w:pPr>
      <w:widowControl w:val="0"/>
      <w:jc w:val="both"/>
    </w:pPr>
    <w:rPr>
      <w:rFonts w:eastAsia="SimSun"/>
      <w:kern w:val="2"/>
      <w:sz w:val="21"/>
      <w:szCs w:val="21"/>
      <w:lang w:val="en-US" w:eastAsia="zh-CN"/>
    </w:rPr>
  </w:style>
  <w:style w:type="paragraph" w:customStyle="1" w:styleId="1CharChar3">
    <w:name w:val="Знак Знак1 Char Char3"/>
    <w:basedOn w:val="a4"/>
    <w:rsid w:val="00DE184D"/>
    <w:pPr>
      <w:widowControl w:val="0"/>
      <w:jc w:val="both"/>
    </w:pPr>
    <w:rPr>
      <w:rFonts w:eastAsia="SimSun"/>
      <w:kern w:val="2"/>
      <w:sz w:val="21"/>
      <w:szCs w:val="21"/>
      <w:lang w:val="en-US" w:eastAsia="zh-CN"/>
    </w:rPr>
  </w:style>
  <w:style w:type="paragraph" w:customStyle="1" w:styleId="1CharChar4">
    <w:name w:val="Знак Знак1 Char Char4"/>
    <w:basedOn w:val="a4"/>
    <w:rsid w:val="00DE184D"/>
    <w:pPr>
      <w:widowControl w:val="0"/>
      <w:jc w:val="both"/>
    </w:pPr>
    <w:rPr>
      <w:rFonts w:eastAsia="SimSun"/>
      <w:kern w:val="2"/>
      <w:sz w:val="21"/>
      <w:szCs w:val="21"/>
      <w:lang w:val="en-US" w:eastAsia="zh-CN"/>
    </w:rPr>
  </w:style>
  <w:style w:type="paragraph" w:customStyle="1" w:styleId="1CharChar5">
    <w:name w:val="Знак Знак1 Char Char5"/>
    <w:basedOn w:val="a4"/>
    <w:rsid w:val="00DE184D"/>
    <w:pPr>
      <w:widowControl w:val="0"/>
      <w:jc w:val="both"/>
    </w:pPr>
    <w:rPr>
      <w:rFonts w:eastAsia="SimSun"/>
      <w:kern w:val="2"/>
      <w:sz w:val="21"/>
      <w:szCs w:val="21"/>
      <w:lang w:val="en-US" w:eastAsia="zh-CN"/>
    </w:rPr>
  </w:style>
  <w:style w:type="paragraph" w:styleId="afff5">
    <w:name w:val="Title"/>
    <w:basedOn w:val="a4"/>
    <w:link w:val="afff6"/>
    <w:uiPriority w:val="10"/>
    <w:qFormat/>
    <w:rsid w:val="00DE184D"/>
    <w:pPr>
      <w:jc w:val="center"/>
    </w:pPr>
    <w:rPr>
      <w:b/>
      <w:bCs/>
      <w:caps/>
      <w:sz w:val="20"/>
      <w:szCs w:val="20"/>
    </w:rPr>
  </w:style>
  <w:style w:type="character" w:customStyle="1" w:styleId="afff6">
    <w:name w:val="Название Знак"/>
    <w:basedOn w:val="a5"/>
    <w:link w:val="afff5"/>
    <w:uiPriority w:val="10"/>
    <w:rsid w:val="00DE184D"/>
    <w:rPr>
      <w:rFonts w:ascii="Times New Roman" w:eastAsia="Times New Roman" w:hAnsi="Times New Roman" w:cs="Times New Roman"/>
      <w:b/>
      <w:bCs/>
      <w:caps/>
      <w:sz w:val="20"/>
      <w:szCs w:val="20"/>
      <w:lang w:eastAsia="ru-RU"/>
    </w:rPr>
  </w:style>
  <w:style w:type="paragraph" w:customStyle="1" w:styleId="afff7">
    <w:name w:val="Стиль"/>
    <w:basedOn w:val="a4"/>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4"/>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8">
    <w:name w:val="Subtitle"/>
    <w:basedOn w:val="a4"/>
    <w:link w:val="16"/>
    <w:uiPriority w:val="11"/>
    <w:qFormat/>
    <w:rsid w:val="00DE184D"/>
    <w:pPr>
      <w:jc w:val="center"/>
    </w:pPr>
    <w:rPr>
      <w:b/>
      <w:sz w:val="28"/>
      <w:szCs w:val="20"/>
    </w:rPr>
  </w:style>
  <w:style w:type="character" w:customStyle="1" w:styleId="afff9">
    <w:name w:val="Подзаголовок Знак"/>
    <w:basedOn w:val="a5"/>
    <w:uiPriority w:val="11"/>
    <w:rsid w:val="00DE184D"/>
    <w:rPr>
      <w:rFonts w:eastAsiaTheme="minorEastAsia"/>
      <w:color w:val="5A5A5A" w:themeColor="text1" w:themeTint="A5"/>
      <w:spacing w:val="15"/>
      <w:lang w:eastAsia="ru-RU"/>
    </w:rPr>
  </w:style>
  <w:style w:type="character" w:customStyle="1" w:styleId="16">
    <w:name w:val="Подзаголовок Знак1"/>
    <w:link w:val="afff8"/>
    <w:uiPriority w:val="11"/>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4"/>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a">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4"/>
    <w:rsid w:val="00DE184D"/>
    <w:pPr>
      <w:spacing w:before="100" w:beforeAutospacing="1" w:after="100" w:afterAutospacing="1"/>
    </w:pPr>
    <w:rPr>
      <w:rFonts w:ascii="Arial" w:hAnsi="Arial" w:cs="Arial"/>
      <w:i/>
      <w:iCs/>
      <w:sz w:val="18"/>
      <w:szCs w:val="18"/>
    </w:rPr>
  </w:style>
  <w:style w:type="paragraph" w:customStyle="1" w:styleId="font6">
    <w:name w:val="font6"/>
    <w:basedOn w:val="a4"/>
    <w:rsid w:val="00DE184D"/>
    <w:pPr>
      <w:spacing w:before="100" w:beforeAutospacing="1" w:after="100" w:afterAutospacing="1"/>
    </w:pPr>
    <w:rPr>
      <w:rFonts w:ascii="Arial" w:hAnsi="Arial" w:cs="Arial"/>
      <w:i/>
      <w:iCs/>
      <w:sz w:val="14"/>
      <w:szCs w:val="14"/>
    </w:rPr>
  </w:style>
  <w:style w:type="paragraph" w:customStyle="1" w:styleId="xl66">
    <w:name w:val="xl66"/>
    <w:basedOn w:val="a4"/>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4"/>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4"/>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4"/>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4"/>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4"/>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4"/>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4"/>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4"/>
    <w:rsid w:val="00DE184D"/>
    <w:pPr>
      <w:spacing w:before="100" w:beforeAutospacing="1" w:after="100" w:afterAutospacing="1"/>
    </w:pPr>
    <w:rPr>
      <w:rFonts w:ascii="Arial" w:hAnsi="Arial" w:cs="Arial"/>
      <w:sz w:val="20"/>
      <w:szCs w:val="20"/>
    </w:rPr>
  </w:style>
  <w:style w:type="paragraph" w:customStyle="1" w:styleId="xl75">
    <w:name w:val="xl75"/>
    <w:basedOn w:val="a4"/>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4"/>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4"/>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4"/>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4"/>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4"/>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4"/>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4"/>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4"/>
    <w:rsid w:val="00DE184D"/>
    <w:pPr>
      <w:spacing w:before="100" w:beforeAutospacing="1" w:after="100" w:afterAutospacing="1"/>
    </w:pPr>
    <w:rPr>
      <w:rFonts w:ascii="Arial" w:hAnsi="Arial" w:cs="Arial"/>
      <w:sz w:val="20"/>
      <w:szCs w:val="20"/>
    </w:rPr>
  </w:style>
  <w:style w:type="paragraph" w:customStyle="1" w:styleId="xl84">
    <w:name w:val="xl84"/>
    <w:basedOn w:val="a4"/>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4"/>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4"/>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4"/>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4"/>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4"/>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4"/>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4"/>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4"/>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4"/>
    <w:rsid w:val="00DE184D"/>
    <w:pPr>
      <w:spacing w:before="100" w:beforeAutospacing="1" w:after="100" w:afterAutospacing="1"/>
      <w:jc w:val="right"/>
    </w:pPr>
    <w:rPr>
      <w:rFonts w:ascii="Arial" w:hAnsi="Arial" w:cs="Arial"/>
      <w:sz w:val="20"/>
      <w:szCs w:val="20"/>
    </w:rPr>
  </w:style>
  <w:style w:type="paragraph" w:customStyle="1" w:styleId="xl108">
    <w:name w:val="xl108"/>
    <w:basedOn w:val="a4"/>
    <w:rsid w:val="00DE184D"/>
    <w:pPr>
      <w:spacing w:before="100" w:beforeAutospacing="1" w:after="100" w:afterAutospacing="1"/>
      <w:jc w:val="right"/>
    </w:pPr>
  </w:style>
  <w:style w:type="paragraph" w:customStyle="1" w:styleId="xl109">
    <w:name w:val="xl109"/>
    <w:basedOn w:val="a4"/>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4"/>
    <w:rsid w:val="00DE184D"/>
    <w:pPr>
      <w:spacing w:before="100" w:beforeAutospacing="1" w:after="100" w:afterAutospacing="1"/>
      <w:textAlignment w:val="top"/>
    </w:pPr>
  </w:style>
  <w:style w:type="paragraph" w:customStyle="1" w:styleId="xl111">
    <w:name w:val="xl111"/>
    <w:basedOn w:val="a4"/>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4"/>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4"/>
    <w:uiPriority w:val="99"/>
    <w:rsid w:val="00024A16"/>
    <w:pPr>
      <w:suppressAutoHyphens/>
      <w:spacing w:before="280" w:after="280"/>
      <w:jc w:val="both"/>
    </w:pPr>
    <w:rPr>
      <w:rFonts w:ascii="Arial" w:hAnsi="Arial" w:cs="Arial"/>
      <w:lang w:eastAsia="ar-SA"/>
    </w:rPr>
  </w:style>
  <w:style w:type="paragraph" w:styleId="afffb">
    <w:name w:val="List"/>
    <w:basedOn w:val="a4"/>
    <w:semiHidden/>
    <w:unhideWhenUsed/>
    <w:rsid w:val="00024A16"/>
    <w:pPr>
      <w:ind w:left="283" w:hanging="283"/>
      <w:contextualSpacing/>
    </w:pPr>
  </w:style>
  <w:style w:type="paragraph" w:customStyle="1" w:styleId="afffc">
    <w:name w:val="Содержимое таблицы"/>
    <w:basedOn w:val="a4"/>
    <w:rsid w:val="00566240"/>
    <w:pPr>
      <w:widowControl w:val="0"/>
      <w:suppressLineNumbers/>
      <w:suppressAutoHyphens/>
    </w:pPr>
    <w:rPr>
      <w:rFonts w:eastAsia="SimSun" w:cs="Mangal"/>
      <w:kern w:val="1"/>
      <w:lang w:eastAsia="hi-IN" w:bidi="hi-IN"/>
    </w:rPr>
  </w:style>
  <w:style w:type="paragraph" w:customStyle="1" w:styleId="010">
    <w:name w:val="010_Основной"/>
    <w:basedOn w:val="a4"/>
    <w:link w:val="0100"/>
    <w:uiPriority w:val="99"/>
    <w:rsid w:val="001F272A"/>
    <w:pPr>
      <w:ind w:firstLine="709"/>
      <w:jc w:val="both"/>
    </w:pPr>
    <w:rPr>
      <w:lang w:eastAsia="en-US"/>
    </w:rPr>
  </w:style>
  <w:style w:type="character" w:customStyle="1" w:styleId="0100">
    <w:name w:val="010_Основной Знак"/>
    <w:basedOn w:val="a5"/>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2">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4"/>
    <w:rsid w:val="00A979AE"/>
    <w:pPr>
      <w:spacing w:after="160" w:line="240" w:lineRule="exact"/>
    </w:pPr>
    <w:rPr>
      <w:rFonts w:ascii="Verdana" w:hAnsi="Verdana"/>
      <w:sz w:val="20"/>
      <w:szCs w:val="20"/>
      <w:lang w:val="en-US" w:eastAsia="en-US"/>
    </w:rPr>
  </w:style>
  <w:style w:type="paragraph" w:customStyle="1" w:styleId="HeaderLevel2">
    <w:name w:val="HeaderLevel 2"/>
    <w:basedOn w:val="a4"/>
    <w:rsid w:val="00A979AE"/>
    <w:pPr>
      <w:spacing w:after="120"/>
      <w:jc w:val="both"/>
    </w:pPr>
    <w:rPr>
      <w:szCs w:val="20"/>
    </w:rPr>
  </w:style>
  <w:style w:type="paragraph" w:customStyle="1" w:styleId="xl24">
    <w:name w:val="xl24"/>
    <w:basedOn w:val="a4"/>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4"/>
    <w:rsid w:val="00A979AE"/>
    <w:pPr>
      <w:ind w:firstLine="709"/>
      <w:jc w:val="both"/>
    </w:pPr>
    <w:rPr>
      <w:szCs w:val="20"/>
    </w:rPr>
  </w:style>
  <w:style w:type="paragraph" w:customStyle="1" w:styleId="afffd">
    <w:name w:val="Текст_бюл"/>
    <w:basedOn w:val="af4"/>
    <w:link w:val="afffe"/>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e">
    <w:name w:val="Текст_бюл Знак"/>
    <w:link w:val="afffd"/>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6"/>
    <w:next w:val="af1"/>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6"/>
    <w:next w:val="af1"/>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6"/>
    <w:next w:val="af1"/>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6"/>
    <w:next w:val="af1"/>
    <w:uiPriority w:val="3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6"/>
    <w:next w:val="af1"/>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6"/>
    <w:next w:val="af1"/>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4"/>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a">
    <w:name w:val="Абзац списка Знак"/>
    <w:basedOn w:val="a5"/>
    <w:link w:val="a9"/>
    <w:uiPriority w:val="34"/>
    <w:rsid w:val="00A979AE"/>
    <w:rPr>
      <w:rFonts w:ascii="Times New Roman" w:eastAsia="Times New Roman" w:hAnsi="Times New Roman" w:cs="Times New Roman"/>
      <w:sz w:val="24"/>
      <w:szCs w:val="24"/>
      <w:lang w:eastAsia="ru-RU"/>
    </w:rPr>
  </w:style>
  <w:style w:type="paragraph" w:customStyle="1" w:styleId="xl19">
    <w:name w:val="xl19"/>
    <w:basedOn w:val="a4"/>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4"/>
    <w:next w:val="a4"/>
    <w:rsid w:val="002B0A62"/>
    <w:pPr>
      <w:keepNext/>
      <w:widowControl w:val="0"/>
      <w:autoSpaceDE w:val="0"/>
      <w:autoSpaceDN w:val="0"/>
      <w:jc w:val="right"/>
      <w:outlineLvl w:val="5"/>
    </w:pPr>
    <w:rPr>
      <w:vanish/>
      <w:sz w:val="20"/>
      <w:szCs w:val="20"/>
    </w:rPr>
  </w:style>
  <w:style w:type="paragraph" w:customStyle="1" w:styleId="19">
    <w:name w:val="СМК 1"/>
    <w:basedOn w:val="1"/>
    <w:next w:val="a4"/>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4"/>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4"/>
    <w:rsid w:val="00237971"/>
    <w:pPr>
      <w:widowControl w:val="0"/>
      <w:suppressAutoHyphens/>
    </w:pPr>
    <w:rPr>
      <w:rFonts w:eastAsia="Lucida Sans Unicode" w:cs="Tahoma"/>
      <w:color w:val="000000"/>
      <w:sz w:val="22"/>
      <w:lang w:val="en-US" w:eastAsia="en-US" w:bidi="en-US"/>
    </w:rPr>
  </w:style>
  <w:style w:type="paragraph" w:customStyle="1" w:styleId="affff">
    <w:name w:val="Заголовок таблицы"/>
    <w:basedOn w:val="afffc"/>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4"/>
    <w:rsid w:val="00237971"/>
    <w:pPr>
      <w:widowControl w:val="0"/>
      <w:suppressAutoHyphens/>
    </w:pPr>
    <w:rPr>
      <w:rFonts w:eastAsia="Lucida Sans Unicode" w:cs="Tahoma"/>
      <w:color w:val="0000FF"/>
      <w:sz w:val="22"/>
      <w:lang w:val="en-US" w:eastAsia="en-US" w:bidi="en-US"/>
    </w:rPr>
  </w:style>
  <w:style w:type="paragraph" w:customStyle="1" w:styleId="affff0">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4"/>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4"/>
    <w:next w:val="a4"/>
    <w:rsid w:val="00987D62"/>
    <w:pPr>
      <w:keepNext/>
      <w:jc w:val="both"/>
    </w:pPr>
    <w:rPr>
      <w:b/>
    </w:rPr>
  </w:style>
  <w:style w:type="paragraph" w:styleId="affff1">
    <w:name w:val="caption"/>
    <w:basedOn w:val="a4"/>
    <w:next w:val="a4"/>
    <w:qFormat/>
    <w:rsid w:val="00987D62"/>
    <w:pPr>
      <w:spacing w:before="120" w:after="120"/>
    </w:pPr>
    <w:rPr>
      <w:b/>
      <w:bCs/>
      <w:sz w:val="20"/>
      <w:szCs w:val="20"/>
    </w:rPr>
  </w:style>
  <w:style w:type="paragraph" w:customStyle="1" w:styleId="11">
    <w:name w:val="Нумерованый 1.1"/>
    <w:basedOn w:val="a4"/>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4"/>
    <w:autoRedefine/>
    <w:rsid w:val="00987D62"/>
    <w:pPr>
      <w:tabs>
        <w:tab w:val="num" w:pos="72"/>
      </w:tabs>
      <w:spacing w:before="20"/>
      <w:ind w:left="34"/>
    </w:pPr>
    <w:rPr>
      <w:b/>
      <w:bCs/>
      <w:sz w:val="22"/>
    </w:rPr>
  </w:style>
  <w:style w:type="paragraph" w:customStyle="1" w:styleId="ssPara1">
    <w:name w:val="ssPara1"/>
    <w:basedOn w:val="a4"/>
    <w:rsid w:val="00987D62"/>
    <w:pPr>
      <w:spacing w:after="260" w:line="260" w:lineRule="atLeast"/>
      <w:jc w:val="both"/>
    </w:pPr>
    <w:rPr>
      <w:rFonts w:ascii="Arial" w:hAnsi="Arial"/>
      <w:sz w:val="22"/>
      <w:szCs w:val="20"/>
      <w:lang w:val="en-GB" w:eastAsia="en-US"/>
    </w:rPr>
  </w:style>
  <w:style w:type="paragraph" w:customStyle="1" w:styleId="xl28">
    <w:name w:val="xl28"/>
    <w:basedOn w:val="a4"/>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4"/>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4"/>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4"/>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4"/>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4"/>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4"/>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4"/>
    <w:next w:val="a4"/>
    <w:rsid w:val="00987D62"/>
    <w:pPr>
      <w:autoSpaceDE w:val="0"/>
      <w:autoSpaceDN w:val="0"/>
      <w:spacing w:before="120"/>
      <w:jc w:val="both"/>
    </w:pPr>
  </w:style>
  <w:style w:type="paragraph" w:customStyle="1" w:styleId="xl34">
    <w:name w:val="xl34"/>
    <w:basedOn w:val="a4"/>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4"/>
    <w:autoRedefine/>
    <w:rsid w:val="00987D62"/>
    <w:pPr>
      <w:numPr>
        <w:numId w:val="9"/>
      </w:numPr>
    </w:pPr>
    <w:rPr>
      <w:sz w:val="20"/>
      <w:szCs w:val="20"/>
      <w:lang w:eastAsia="en-US"/>
    </w:rPr>
  </w:style>
  <w:style w:type="paragraph" w:styleId="40">
    <w:name w:val="List Bullet 4"/>
    <w:basedOn w:val="a4"/>
    <w:autoRedefine/>
    <w:rsid w:val="00987D62"/>
    <w:pPr>
      <w:numPr>
        <w:numId w:val="10"/>
      </w:numPr>
    </w:pPr>
    <w:rPr>
      <w:sz w:val="20"/>
      <w:szCs w:val="20"/>
      <w:lang w:eastAsia="en-US"/>
    </w:rPr>
  </w:style>
  <w:style w:type="paragraph" w:styleId="50">
    <w:name w:val="List Bullet 5"/>
    <w:basedOn w:val="a4"/>
    <w:autoRedefine/>
    <w:rsid w:val="00987D62"/>
    <w:pPr>
      <w:numPr>
        <w:numId w:val="11"/>
      </w:numPr>
    </w:pPr>
    <w:rPr>
      <w:sz w:val="20"/>
      <w:szCs w:val="20"/>
      <w:lang w:eastAsia="en-US"/>
    </w:rPr>
  </w:style>
  <w:style w:type="paragraph" w:styleId="2">
    <w:name w:val="List Number 2"/>
    <w:basedOn w:val="a4"/>
    <w:rsid w:val="00987D62"/>
    <w:pPr>
      <w:numPr>
        <w:numId w:val="12"/>
      </w:numPr>
    </w:pPr>
    <w:rPr>
      <w:sz w:val="20"/>
      <w:szCs w:val="20"/>
      <w:lang w:eastAsia="en-US"/>
    </w:rPr>
  </w:style>
  <w:style w:type="paragraph" w:styleId="3">
    <w:name w:val="List Number 3"/>
    <w:basedOn w:val="a4"/>
    <w:rsid w:val="00987D62"/>
    <w:pPr>
      <w:numPr>
        <w:numId w:val="13"/>
      </w:numPr>
    </w:pPr>
    <w:rPr>
      <w:sz w:val="20"/>
      <w:szCs w:val="20"/>
      <w:lang w:eastAsia="en-US"/>
    </w:rPr>
  </w:style>
  <w:style w:type="paragraph" w:styleId="4">
    <w:name w:val="List Number 4"/>
    <w:basedOn w:val="a4"/>
    <w:rsid w:val="00987D62"/>
    <w:pPr>
      <w:numPr>
        <w:numId w:val="14"/>
      </w:numPr>
    </w:pPr>
    <w:rPr>
      <w:sz w:val="20"/>
      <w:szCs w:val="20"/>
      <w:lang w:eastAsia="en-US"/>
    </w:rPr>
  </w:style>
  <w:style w:type="paragraph" w:styleId="5">
    <w:name w:val="List Number 5"/>
    <w:basedOn w:val="a4"/>
    <w:rsid w:val="00987D62"/>
    <w:pPr>
      <w:numPr>
        <w:numId w:val="15"/>
      </w:numPr>
    </w:pPr>
    <w:rPr>
      <w:sz w:val="20"/>
      <w:szCs w:val="20"/>
      <w:lang w:eastAsia="en-US"/>
    </w:rPr>
  </w:style>
  <w:style w:type="paragraph" w:customStyle="1" w:styleId="1Level1h1l1">
    <w:name w:val="Заголовок 1.Level 1.h1.l1"/>
    <w:basedOn w:val="a4"/>
    <w:next w:val="a4"/>
    <w:rsid w:val="00987D62"/>
    <w:pPr>
      <w:keepNext/>
      <w:keepLines/>
      <w:spacing w:line="240" w:lineRule="atLeast"/>
      <w:outlineLvl w:val="0"/>
    </w:pPr>
    <w:rPr>
      <w:b/>
      <w:szCs w:val="20"/>
      <w:lang w:val="en-GB"/>
    </w:rPr>
  </w:style>
  <w:style w:type="paragraph" w:customStyle="1" w:styleId="2H2">
    <w:name w:val="Заголовок 2.H2"/>
    <w:basedOn w:val="a4"/>
    <w:next w:val="a4"/>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4"/>
    <w:rsid w:val="00987D62"/>
    <w:pPr>
      <w:tabs>
        <w:tab w:val="center" w:pos="4153"/>
        <w:tab w:val="right" w:pos="8306"/>
      </w:tabs>
    </w:pPr>
    <w:rPr>
      <w:szCs w:val="20"/>
    </w:rPr>
  </w:style>
  <w:style w:type="paragraph" w:customStyle="1" w:styleId="xl40">
    <w:name w:val="xl40"/>
    <w:basedOn w:val="a4"/>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4"/>
    <w:rsid w:val="00987D62"/>
    <w:pPr>
      <w:ind w:left="1418" w:hanging="698"/>
      <w:jc w:val="both"/>
    </w:pPr>
    <w:rPr>
      <w:sz w:val="22"/>
      <w:szCs w:val="20"/>
    </w:rPr>
  </w:style>
  <w:style w:type="paragraph" w:customStyle="1" w:styleId="311">
    <w:name w:val="Основной текст с отступом 31"/>
    <w:basedOn w:val="a4"/>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4"/>
    <w:rsid w:val="00987D62"/>
    <w:rPr>
      <w:szCs w:val="20"/>
      <w:lang w:val="en-US"/>
    </w:rPr>
  </w:style>
  <w:style w:type="paragraph" w:styleId="affff2">
    <w:name w:val="endnote text"/>
    <w:basedOn w:val="a4"/>
    <w:link w:val="affff3"/>
    <w:semiHidden/>
    <w:rsid w:val="00987D62"/>
    <w:rPr>
      <w:sz w:val="20"/>
      <w:szCs w:val="20"/>
    </w:rPr>
  </w:style>
  <w:style w:type="character" w:customStyle="1" w:styleId="affff3">
    <w:name w:val="Текст концевой сноски Знак"/>
    <w:basedOn w:val="a5"/>
    <w:link w:val="affff2"/>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4"/>
    <w:rsid w:val="00987D62"/>
    <w:pPr>
      <w:numPr>
        <w:numId w:val="16"/>
      </w:numPr>
      <w:spacing w:before="120" w:after="60"/>
      <w:jc w:val="both"/>
    </w:pPr>
    <w:rPr>
      <w:rFonts w:ascii="Arial" w:hAnsi="Arial"/>
      <w:sz w:val="20"/>
      <w:szCs w:val="20"/>
    </w:rPr>
  </w:style>
  <w:style w:type="paragraph" w:styleId="a0">
    <w:name w:val="List Bullet"/>
    <w:basedOn w:val="a4"/>
    <w:rsid w:val="00987D62"/>
    <w:pPr>
      <w:numPr>
        <w:numId w:val="17"/>
      </w:numPr>
    </w:pPr>
  </w:style>
  <w:style w:type="paragraph" w:customStyle="1" w:styleId="Normalsingle">
    <w:name w:val="Normal_single"/>
    <w:basedOn w:val="a4"/>
    <w:rsid w:val="00987D62"/>
    <w:pPr>
      <w:widowControl w:val="0"/>
      <w:jc w:val="both"/>
    </w:pPr>
    <w:rPr>
      <w:sz w:val="22"/>
      <w:szCs w:val="20"/>
      <w:lang w:eastAsia="en-US"/>
    </w:rPr>
  </w:style>
  <w:style w:type="paragraph" w:customStyle="1" w:styleId="affff4">
    <w:name w:val="Текст_бо"/>
    <w:basedOn w:val="af4"/>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5">
    <w:name w:val="Термин"/>
    <w:basedOn w:val="a4"/>
    <w:link w:val="affff6"/>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7">
    <w:name w:val="Договор текст"/>
    <w:basedOn w:val="a4"/>
    <w:rsid w:val="00987D62"/>
    <w:pPr>
      <w:shd w:val="clear" w:color="auto" w:fill="FFFFFF"/>
      <w:spacing w:after="100" w:afterAutospacing="1"/>
      <w:jc w:val="both"/>
    </w:pPr>
    <w:rPr>
      <w:sz w:val="20"/>
      <w:szCs w:val="20"/>
    </w:rPr>
  </w:style>
  <w:style w:type="paragraph" w:customStyle="1" w:styleId="affff8">
    <w:name w:val="Договор содержание"/>
    <w:basedOn w:val="a4"/>
    <w:rsid w:val="00987D62"/>
    <w:pPr>
      <w:shd w:val="clear" w:color="auto" w:fill="FFFFFF"/>
      <w:spacing w:before="240" w:after="240"/>
      <w:jc w:val="center"/>
    </w:pPr>
    <w:rPr>
      <w:b/>
      <w:caps/>
    </w:rPr>
  </w:style>
  <w:style w:type="paragraph" w:customStyle="1" w:styleId="2f">
    <w:name w:val="Договор содержание 2"/>
    <w:basedOn w:val="affff8"/>
    <w:rsid w:val="00987D62"/>
    <w:pPr>
      <w:spacing w:before="100" w:beforeAutospacing="1" w:after="100" w:afterAutospacing="1"/>
      <w:jc w:val="left"/>
    </w:pPr>
    <w:rPr>
      <w:sz w:val="20"/>
    </w:rPr>
  </w:style>
  <w:style w:type="paragraph" w:customStyle="1" w:styleId="1b">
    <w:name w:val="Нижний колонтитул1"/>
    <w:basedOn w:val="a4"/>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4"/>
    <w:rsid w:val="00987D62"/>
    <w:pPr>
      <w:jc w:val="both"/>
    </w:pPr>
    <w:rPr>
      <w:sz w:val="20"/>
      <w:szCs w:val="20"/>
    </w:rPr>
  </w:style>
  <w:style w:type="paragraph" w:customStyle="1" w:styleId="1d">
    <w:name w:val="çàãîëîâîê 1"/>
    <w:basedOn w:val="a4"/>
    <w:next w:val="a4"/>
    <w:rsid w:val="00987D62"/>
    <w:pPr>
      <w:keepNext/>
      <w:autoSpaceDE w:val="0"/>
      <w:autoSpaceDN w:val="0"/>
    </w:pPr>
    <w:rPr>
      <w:b/>
      <w:bCs/>
      <w:sz w:val="28"/>
      <w:szCs w:val="28"/>
    </w:rPr>
  </w:style>
  <w:style w:type="paragraph" w:customStyle="1" w:styleId="2f0">
    <w:name w:val="Îñíîâíîé òåêñò 2"/>
    <w:basedOn w:val="a4"/>
    <w:rsid w:val="00987D62"/>
    <w:pPr>
      <w:autoSpaceDE w:val="0"/>
      <w:autoSpaceDN w:val="0"/>
      <w:ind w:firstLine="720"/>
      <w:jc w:val="both"/>
    </w:pPr>
    <w:rPr>
      <w:sz w:val="28"/>
      <w:szCs w:val="28"/>
    </w:rPr>
  </w:style>
  <w:style w:type="paragraph" w:customStyle="1" w:styleId="3c">
    <w:name w:val="Îñíîâíîé òåêñò ñ îòñòóïîì 3"/>
    <w:basedOn w:val="a4"/>
    <w:rsid w:val="00987D62"/>
    <w:pPr>
      <w:autoSpaceDE w:val="0"/>
      <w:autoSpaceDN w:val="0"/>
      <w:ind w:left="1230"/>
      <w:jc w:val="both"/>
    </w:pPr>
    <w:rPr>
      <w:sz w:val="28"/>
      <w:szCs w:val="28"/>
    </w:rPr>
  </w:style>
  <w:style w:type="paragraph" w:customStyle="1" w:styleId="xl41">
    <w:name w:val="xl41"/>
    <w:basedOn w:val="a4"/>
    <w:rsid w:val="00987D62"/>
    <w:pPr>
      <w:pBdr>
        <w:right w:val="single" w:sz="8" w:space="0" w:color="auto"/>
      </w:pBdr>
      <w:spacing w:before="100" w:after="100"/>
      <w:jc w:val="center"/>
    </w:pPr>
    <w:rPr>
      <w:rFonts w:ascii="Arial" w:hAnsi="Arial"/>
      <w:b/>
    </w:rPr>
  </w:style>
  <w:style w:type="paragraph" w:customStyle="1" w:styleId="xl23">
    <w:name w:val="xl23"/>
    <w:basedOn w:val="a4"/>
    <w:rsid w:val="00987D62"/>
    <w:pPr>
      <w:spacing w:before="100" w:beforeAutospacing="1" w:after="100" w:afterAutospacing="1"/>
    </w:pPr>
    <w:rPr>
      <w:rFonts w:eastAsia="Arial Unicode MS"/>
      <w:b/>
      <w:bCs/>
      <w:lang w:val="en-US" w:eastAsia="en-US"/>
    </w:rPr>
  </w:style>
  <w:style w:type="paragraph" w:customStyle="1" w:styleId="1e">
    <w:name w:val="Цитата1"/>
    <w:basedOn w:val="a4"/>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4"/>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9">
    <w:name w:val="Emphasis"/>
    <w:qFormat/>
    <w:rsid w:val="00987D62"/>
    <w:rPr>
      <w:i/>
      <w:iCs/>
    </w:rPr>
  </w:style>
  <w:style w:type="paragraph" w:customStyle="1" w:styleId="21">
    <w:name w:val="Текст_бюл2"/>
    <w:basedOn w:val="a4"/>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a">
    <w:name w:val="Договор ШАПКА"/>
    <w:basedOn w:val="a4"/>
    <w:rsid w:val="00987D62"/>
    <w:pPr>
      <w:jc w:val="center"/>
    </w:pPr>
    <w:rPr>
      <w:b/>
      <w:szCs w:val="20"/>
    </w:rPr>
  </w:style>
  <w:style w:type="paragraph" w:customStyle="1" w:styleId="2f1">
    <w:name w:val="Стиль2"/>
    <w:basedOn w:val="a4"/>
    <w:rsid w:val="00987D62"/>
    <w:pPr>
      <w:jc w:val="center"/>
    </w:pPr>
    <w:rPr>
      <w:b/>
      <w:szCs w:val="20"/>
    </w:rPr>
  </w:style>
  <w:style w:type="paragraph" w:customStyle="1" w:styleId="affffb">
    <w:name w:val="Основной"/>
    <w:basedOn w:val="a4"/>
    <w:rsid w:val="00987D62"/>
    <w:pPr>
      <w:jc w:val="both"/>
    </w:pPr>
    <w:rPr>
      <w:rFonts w:ascii="Arial" w:hAnsi="Arial" w:cs="Arial"/>
    </w:rPr>
  </w:style>
  <w:style w:type="paragraph" w:customStyle="1" w:styleId="affffc">
    <w:name w:val="a"/>
    <w:basedOn w:val="a4"/>
    <w:rsid w:val="00987D62"/>
    <w:pPr>
      <w:keepNext/>
      <w:ind w:firstLine="737"/>
      <w:jc w:val="both"/>
    </w:pPr>
  </w:style>
  <w:style w:type="paragraph" w:styleId="z-">
    <w:name w:val="HTML Bottom of Form"/>
    <w:basedOn w:val="a4"/>
    <w:next w:val="a4"/>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5"/>
    <w:link w:val="z-"/>
    <w:rsid w:val="00987D62"/>
    <w:rPr>
      <w:rFonts w:ascii="Arial" w:eastAsia="Times New Roman" w:hAnsi="Arial" w:cs="Arial"/>
      <w:vanish/>
      <w:sz w:val="16"/>
      <w:szCs w:val="16"/>
      <w:lang w:eastAsia="ru-RU"/>
    </w:rPr>
  </w:style>
  <w:style w:type="paragraph" w:styleId="z-1">
    <w:name w:val="HTML Top of Form"/>
    <w:basedOn w:val="a4"/>
    <w:next w:val="a4"/>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5"/>
    <w:link w:val="z-1"/>
    <w:rsid w:val="00987D62"/>
    <w:rPr>
      <w:rFonts w:ascii="Arial" w:eastAsia="Times New Roman" w:hAnsi="Arial" w:cs="Arial"/>
      <w:vanish/>
      <w:sz w:val="16"/>
      <w:szCs w:val="16"/>
      <w:lang w:eastAsia="ru-RU"/>
    </w:rPr>
  </w:style>
  <w:style w:type="paragraph" w:customStyle="1" w:styleId="PageNumberC">
    <w:name w:val="PageNumber  НомCтр"/>
    <w:basedOn w:val="a4"/>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4"/>
    <w:rsid w:val="00987D62"/>
    <w:pPr>
      <w:spacing w:after="160" w:line="240" w:lineRule="exact"/>
      <w:jc w:val="right"/>
    </w:pPr>
    <w:rPr>
      <w:noProof/>
      <w:sz w:val="20"/>
      <w:szCs w:val="20"/>
      <w:lang w:val="en-GB"/>
    </w:rPr>
  </w:style>
  <w:style w:type="character" w:customStyle="1" w:styleId="affff6">
    <w:name w:val="Термин Знак"/>
    <w:link w:val="affff5"/>
    <w:locked/>
    <w:rsid w:val="00987D62"/>
    <w:rPr>
      <w:rFonts w:ascii="Times New Roman" w:eastAsia="Times New Roman" w:hAnsi="Times New Roman" w:cs="Times New Roman"/>
      <w:sz w:val="26"/>
      <w:szCs w:val="24"/>
      <w:lang w:eastAsia="ru-RU"/>
    </w:rPr>
  </w:style>
  <w:style w:type="paragraph" w:customStyle="1" w:styleId="CharChar8">
    <w:name w:val="Char Char8"/>
    <w:basedOn w:val="a4"/>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4"/>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4"/>
    <w:rsid w:val="00987D62"/>
    <w:pPr>
      <w:spacing w:before="100" w:beforeAutospacing="1" w:after="100" w:afterAutospacing="1"/>
      <w:jc w:val="center"/>
      <w:textAlignment w:val="top"/>
    </w:pPr>
    <w:rPr>
      <w:b/>
      <w:bCs/>
      <w:sz w:val="22"/>
      <w:szCs w:val="22"/>
    </w:rPr>
  </w:style>
  <w:style w:type="paragraph" w:customStyle="1" w:styleId="ListAlpha2">
    <w:name w:val="List Alpha 2"/>
    <w:basedOn w:val="a4"/>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4"/>
    <w:next w:val="aff7"/>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4"/>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7"/>
    <w:unhideWhenUsed/>
    <w:rsid w:val="00987D62"/>
    <w:pPr>
      <w:numPr>
        <w:numId w:val="20"/>
      </w:numPr>
    </w:pPr>
  </w:style>
  <w:style w:type="paragraph" w:styleId="affffd">
    <w:name w:val="List Continue"/>
    <w:basedOn w:val="a4"/>
    <w:unhideWhenUsed/>
    <w:rsid w:val="009F1102"/>
    <w:pPr>
      <w:spacing w:after="120"/>
      <w:ind w:left="283"/>
      <w:contextualSpacing/>
    </w:pPr>
  </w:style>
  <w:style w:type="paragraph" w:customStyle="1" w:styleId="affffe">
    <w:name w:val="Чернокожин. Содержание."/>
    <w:basedOn w:val="a4"/>
    <w:autoRedefine/>
    <w:uiPriority w:val="99"/>
    <w:rsid w:val="009F1102"/>
    <w:pPr>
      <w:jc w:val="both"/>
    </w:pPr>
    <w:rPr>
      <w:caps/>
      <w:color w:val="000000"/>
      <w:lang w:eastAsia="en-US"/>
    </w:rPr>
  </w:style>
  <w:style w:type="paragraph" w:customStyle="1" w:styleId="00BodyText">
    <w:name w:val="00 BodyText"/>
    <w:basedOn w:val="a4"/>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6"/>
    <w:next w:val="af1"/>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uiPriority w:val="99"/>
    <w:unhideWhenUsed/>
    <w:rsid w:val="0033721F"/>
    <w:pPr>
      <w:numPr>
        <w:numId w:val="21"/>
      </w:numPr>
    </w:pPr>
  </w:style>
  <w:style w:type="paragraph" w:customStyle="1" w:styleId="StyleTimesNewRoman11ptAfter6pt">
    <w:name w:val="Style Times New Roman 11 pt After:  6 pt"/>
    <w:basedOn w:val="a4"/>
    <w:rsid w:val="005B3FA3"/>
    <w:pPr>
      <w:spacing w:after="120"/>
    </w:pPr>
    <w:rPr>
      <w:rFonts w:eastAsia="MS Mincho"/>
      <w:sz w:val="22"/>
      <w:szCs w:val="22"/>
      <w:lang w:val="en-US" w:eastAsia="ja-JP"/>
    </w:rPr>
  </w:style>
  <w:style w:type="paragraph" w:customStyle="1" w:styleId="afffff">
    <w:name w:val="Îáû÷íûé"/>
    <w:rsid w:val="005B3FA3"/>
    <w:pPr>
      <w:spacing w:after="0" w:line="240" w:lineRule="auto"/>
    </w:pPr>
    <w:rPr>
      <w:rFonts w:ascii="Arial" w:eastAsia="MS Mincho" w:hAnsi="Arial" w:cs="Arial"/>
      <w:sz w:val="24"/>
      <w:szCs w:val="24"/>
      <w:lang w:val="en-US" w:eastAsia="ja-JP"/>
    </w:rPr>
  </w:style>
  <w:style w:type="paragraph" w:customStyle="1" w:styleId="Heading11">
    <w:name w:val="Heading 11"/>
    <w:basedOn w:val="a4"/>
    <w:next w:val="a4"/>
    <w:rsid w:val="005B3FA3"/>
    <w:pPr>
      <w:keepNext/>
      <w:widowControl w:val="0"/>
      <w:spacing w:before="240" w:after="120" w:line="360" w:lineRule="auto"/>
      <w:jc w:val="both"/>
    </w:pPr>
    <w:rPr>
      <w:rFonts w:eastAsia="?l?r ??’c"/>
      <w:b/>
      <w:bCs/>
      <w:kern w:val="28"/>
      <w:sz w:val="22"/>
      <w:szCs w:val="22"/>
      <w:lang w:val="en-US" w:eastAsia="ja-JP"/>
    </w:rPr>
  </w:style>
  <w:style w:type="paragraph" w:customStyle="1" w:styleId="afffff0">
    <w:name w:val="Îñíîâíîé òåêñò ñ îòñòóïîì"/>
    <w:basedOn w:val="afffff"/>
    <w:rsid w:val="005B3FA3"/>
    <w:pPr>
      <w:widowControl w:val="0"/>
      <w:spacing w:after="240"/>
      <w:ind w:firstLine="720"/>
      <w:jc w:val="both"/>
    </w:pPr>
    <w:rPr>
      <w:rFonts w:ascii="Times New Roman" w:hAnsi="Times New Roman" w:cs="Times New Roman"/>
      <w:lang w:val="ru-RU"/>
    </w:rPr>
  </w:style>
  <w:style w:type="paragraph" w:customStyle="1" w:styleId="CCLegal2">
    <w:name w:val="CC Legal 2"/>
    <w:rsid w:val="005B3FA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f1">
    <w:name w:val="macro"/>
    <w:link w:val="afffff2"/>
    <w:semiHidden/>
    <w:rsid w:val="005B3FA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2">
    <w:name w:val="Текст макроса Знак"/>
    <w:basedOn w:val="a5"/>
    <w:link w:val="afffff1"/>
    <w:semiHidden/>
    <w:rsid w:val="005B3FA3"/>
    <w:rPr>
      <w:rFonts w:ascii="SchoolBook" w:eastAsia="MS Mincho" w:hAnsi="SchoolBook" w:cs="SchoolBook"/>
      <w:sz w:val="20"/>
      <w:szCs w:val="20"/>
    </w:rPr>
  </w:style>
  <w:style w:type="character" w:styleId="afffff3">
    <w:name w:val="Strong"/>
    <w:uiPriority w:val="22"/>
    <w:qFormat/>
    <w:rsid w:val="005B3FA3"/>
    <w:rPr>
      <w:rFonts w:cs="Times New Roman"/>
      <w:b/>
      <w:bCs/>
    </w:rPr>
  </w:style>
  <w:style w:type="paragraph" w:styleId="afffff4">
    <w:name w:val="Document Map"/>
    <w:basedOn w:val="a4"/>
    <w:link w:val="afffff5"/>
    <w:uiPriority w:val="99"/>
    <w:semiHidden/>
    <w:rsid w:val="005B3FA3"/>
    <w:pPr>
      <w:shd w:val="clear" w:color="auto" w:fill="000080"/>
    </w:pPr>
    <w:rPr>
      <w:rFonts w:ascii="Tahoma" w:eastAsia="MS Mincho" w:hAnsi="Tahoma" w:cs="Tahoma"/>
      <w:sz w:val="20"/>
      <w:szCs w:val="20"/>
      <w:lang w:val="en-US" w:eastAsia="ja-JP"/>
    </w:rPr>
  </w:style>
  <w:style w:type="character" w:customStyle="1" w:styleId="afffff5">
    <w:name w:val="Схема документа Знак"/>
    <w:basedOn w:val="a5"/>
    <w:link w:val="afffff4"/>
    <w:uiPriority w:val="99"/>
    <w:semiHidden/>
    <w:rsid w:val="005B3FA3"/>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4"/>
    <w:autoRedefine/>
    <w:rsid w:val="005B3FA3"/>
    <w:pPr>
      <w:widowControl w:val="0"/>
      <w:adjustRightInd w:val="0"/>
      <w:spacing w:line="436" w:lineRule="exact"/>
      <w:ind w:left="357"/>
      <w:outlineLvl w:val="3"/>
    </w:pPr>
    <w:rPr>
      <w:rFonts w:eastAsia="SimSun"/>
      <w:b/>
      <w:bCs/>
      <w:kern w:val="2"/>
      <w:sz w:val="24"/>
      <w:szCs w:val="24"/>
      <w:lang w:eastAsia="zh-CN"/>
    </w:rPr>
  </w:style>
  <w:style w:type="paragraph" w:customStyle="1" w:styleId="a1">
    <w:name w:val="Мой стиль"/>
    <w:basedOn w:val="1"/>
    <w:link w:val="afffff6"/>
    <w:qFormat/>
    <w:rsid w:val="006D4D0F"/>
    <w:pPr>
      <w:numPr>
        <w:numId w:val="24"/>
      </w:numPr>
    </w:pPr>
    <w:rPr>
      <w:rFonts w:ascii="Times New Roman" w:hAnsi="Times New Roman"/>
      <w:color w:val="auto"/>
      <w:sz w:val="24"/>
    </w:rPr>
  </w:style>
  <w:style w:type="character" w:customStyle="1" w:styleId="afffff6">
    <w:name w:val="Мой стиль Знак"/>
    <w:link w:val="a1"/>
    <w:rsid w:val="006D4D0F"/>
    <w:rPr>
      <w:rFonts w:ascii="Times New Roman" w:eastAsia="Times New Roman" w:hAnsi="Times New Roman" w:cs="Times New Roman"/>
      <w:b/>
      <w:bCs/>
      <w:sz w:val="24"/>
      <w:szCs w:val="28"/>
      <w:lang w:eastAsia="ru-RU"/>
    </w:rPr>
  </w:style>
  <w:style w:type="paragraph" w:styleId="a">
    <w:name w:val="List Number"/>
    <w:basedOn w:val="a4"/>
    <w:uiPriority w:val="99"/>
    <w:unhideWhenUsed/>
    <w:rsid w:val="006D4D0F"/>
    <w:pPr>
      <w:numPr>
        <w:numId w:val="23"/>
      </w:numPr>
      <w:contextualSpacing/>
    </w:pPr>
    <w:rPr>
      <w:szCs w:val="20"/>
    </w:rPr>
  </w:style>
  <w:style w:type="character" w:customStyle="1" w:styleId="apple-converted-space">
    <w:name w:val="apple-converted-space"/>
    <w:rsid w:val="006D4D0F"/>
  </w:style>
  <w:style w:type="paragraph" w:customStyle="1" w:styleId="Preformat">
    <w:name w:val="Preformat"/>
    <w:rsid w:val="006D4D0F"/>
    <w:pPr>
      <w:spacing w:after="0" w:line="240" w:lineRule="auto"/>
    </w:pPr>
    <w:rPr>
      <w:rFonts w:ascii="Courier New" w:eastAsia="Times New Roman" w:hAnsi="Courier New" w:cs="Courier New"/>
      <w:sz w:val="20"/>
      <w:szCs w:val="20"/>
      <w:lang w:eastAsia="ru-RU"/>
    </w:rPr>
  </w:style>
  <w:style w:type="paragraph" w:customStyle="1" w:styleId="510">
    <w:name w:val="Заголовок 51"/>
    <w:basedOn w:val="a4"/>
    <w:next w:val="a4"/>
    <w:uiPriority w:val="9"/>
    <w:unhideWhenUsed/>
    <w:qFormat/>
    <w:rsid w:val="006D4D0F"/>
    <w:pPr>
      <w:keepNext/>
      <w:keepLines/>
      <w:widowControl w:val="0"/>
      <w:autoSpaceDE w:val="0"/>
      <w:autoSpaceDN w:val="0"/>
      <w:adjustRightInd w:val="0"/>
      <w:spacing w:before="200"/>
      <w:outlineLvl w:val="4"/>
    </w:pPr>
    <w:rPr>
      <w:rFonts w:ascii="Cambria" w:hAnsi="Cambria"/>
      <w:color w:val="243F60"/>
      <w:sz w:val="20"/>
      <w:szCs w:val="20"/>
    </w:rPr>
  </w:style>
  <w:style w:type="paragraph" w:customStyle="1" w:styleId="610">
    <w:name w:val="Заголовок 61"/>
    <w:basedOn w:val="a4"/>
    <w:next w:val="a4"/>
    <w:uiPriority w:val="9"/>
    <w:unhideWhenUsed/>
    <w:qFormat/>
    <w:rsid w:val="006D4D0F"/>
    <w:pPr>
      <w:keepNext/>
      <w:keepLines/>
      <w:widowControl w:val="0"/>
      <w:autoSpaceDE w:val="0"/>
      <w:autoSpaceDN w:val="0"/>
      <w:adjustRightInd w:val="0"/>
      <w:spacing w:before="200"/>
      <w:outlineLvl w:val="5"/>
    </w:pPr>
    <w:rPr>
      <w:rFonts w:ascii="Cambria" w:hAnsi="Cambria"/>
      <w:i/>
      <w:iCs/>
      <w:color w:val="243F60"/>
      <w:sz w:val="20"/>
      <w:szCs w:val="20"/>
    </w:rPr>
  </w:style>
  <w:style w:type="numbering" w:customStyle="1" w:styleId="1f0">
    <w:name w:val="Нет списка1"/>
    <w:next w:val="a7"/>
    <w:uiPriority w:val="99"/>
    <w:semiHidden/>
    <w:unhideWhenUsed/>
    <w:rsid w:val="006D4D0F"/>
  </w:style>
  <w:style w:type="paragraph" w:customStyle="1" w:styleId="1f1">
    <w:name w:val="Знак1 Знак Знак Знак"/>
    <w:basedOn w:val="a4"/>
    <w:rsid w:val="006D4D0F"/>
    <w:pPr>
      <w:widowControl w:val="0"/>
      <w:adjustRightInd w:val="0"/>
      <w:spacing w:after="160" w:line="240" w:lineRule="exact"/>
      <w:jc w:val="right"/>
    </w:pPr>
    <w:rPr>
      <w:sz w:val="20"/>
      <w:szCs w:val="20"/>
      <w:lang w:val="en-GB" w:eastAsia="en-US"/>
    </w:rPr>
  </w:style>
  <w:style w:type="paragraph" w:customStyle="1" w:styleId="-11">
    <w:name w:val="Цветная заливка - Акцент 11"/>
    <w:hidden/>
    <w:uiPriority w:val="99"/>
    <w:rsid w:val="006D4D0F"/>
    <w:pPr>
      <w:spacing w:after="0" w:line="240" w:lineRule="auto"/>
    </w:pPr>
    <w:rPr>
      <w:rFonts w:ascii="Times New Roman" w:eastAsia="Times New Roman" w:hAnsi="Times New Roman" w:cs="Times New Roman"/>
      <w:sz w:val="20"/>
      <w:szCs w:val="20"/>
      <w:lang w:eastAsia="ru-RU"/>
    </w:rPr>
  </w:style>
  <w:style w:type="paragraph" w:customStyle="1" w:styleId="-110">
    <w:name w:val="Цветной список - Акцент 11"/>
    <w:basedOn w:val="a4"/>
    <w:uiPriority w:val="34"/>
    <w:qFormat/>
    <w:rsid w:val="006D4D0F"/>
    <w:pPr>
      <w:ind w:left="720"/>
    </w:pPr>
    <w:rPr>
      <w:rFonts w:ascii="Calibri" w:eastAsia="Calibri" w:hAnsi="Calibri"/>
      <w:sz w:val="22"/>
      <w:szCs w:val="22"/>
    </w:rPr>
  </w:style>
  <w:style w:type="paragraph" w:customStyle="1" w:styleId="xl64">
    <w:name w:val="xl64"/>
    <w:basedOn w:val="a4"/>
    <w:rsid w:val="006D4D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65">
    <w:name w:val="xl65"/>
    <w:basedOn w:val="a4"/>
    <w:rsid w:val="006D4D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3d">
    <w:name w:val="заголовок 3"/>
    <w:basedOn w:val="a4"/>
    <w:next w:val="a4"/>
    <w:rsid w:val="006D4D0F"/>
    <w:pPr>
      <w:keepNext/>
      <w:tabs>
        <w:tab w:val="left" w:pos="360"/>
      </w:tabs>
      <w:autoSpaceDE w:val="0"/>
      <w:autoSpaceDN w:val="0"/>
      <w:jc w:val="both"/>
    </w:pPr>
    <w:rPr>
      <w:b/>
      <w:sz w:val="20"/>
      <w:szCs w:val="20"/>
    </w:rPr>
  </w:style>
  <w:style w:type="paragraph" w:customStyle="1" w:styleId="OaenoCaeeaiey">
    <w:name w:val="OaenoCaee??aiey"/>
    <w:basedOn w:val="a4"/>
    <w:rsid w:val="006D4D0F"/>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paragraph" w:customStyle="1" w:styleId="afffff7">
    <w:name w:val="Стиль По ширине Междустр.интервал:  полуторный"/>
    <w:basedOn w:val="a4"/>
    <w:rsid w:val="006D4D0F"/>
    <w:pPr>
      <w:jc w:val="both"/>
    </w:pPr>
    <w:rPr>
      <w:szCs w:val="20"/>
    </w:rPr>
  </w:style>
  <w:style w:type="paragraph" w:customStyle="1" w:styleId="afffff8">
    <w:name w:val="Стиль Знак"/>
    <w:basedOn w:val="a4"/>
    <w:rsid w:val="006D4D0F"/>
    <w:pPr>
      <w:widowControl w:val="0"/>
      <w:adjustRightInd w:val="0"/>
      <w:spacing w:after="160" w:line="240" w:lineRule="exact"/>
      <w:jc w:val="right"/>
    </w:pPr>
    <w:rPr>
      <w:sz w:val="20"/>
      <w:szCs w:val="20"/>
      <w:lang w:val="en-GB" w:eastAsia="en-US"/>
    </w:rPr>
  </w:style>
  <w:style w:type="paragraph" w:customStyle="1" w:styleId="1f2">
    <w:name w:val="заголовок 1"/>
    <w:basedOn w:val="a4"/>
    <w:next w:val="a4"/>
    <w:link w:val="1f3"/>
    <w:rsid w:val="006D4D0F"/>
    <w:pPr>
      <w:keepNext/>
      <w:keepLines/>
      <w:suppressLineNumbers/>
      <w:spacing w:line="360" w:lineRule="auto"/>
      <w:ind w:left="-288" w:firstLine="288"/>
      <w:jc w:val="center"/>
    </w:pPr>
    <w:rPr>
      <w:rFonts w:ascii="Arial" w:hAnsi="Arial" w:cs="Arial"/>
      <w:b/>
      <w:bCs/>
      <w:caps/>
      <w:kern w:val="28"/>
      <w:sz w:val="20"/>
      <w:szCs w:val="20"/>
    </w:rPr>
  </w:style>
  <w:style w:type="paragraph" w:customStyle="1" w:styleId="45">
    <w:name w:val="заголовок 4"/>
    <w:basedOn w:val="a4"/>
    <w:rsid w:val="006D4D0F"/>
    <w:pPr>
      <w:tabs>
        <w:tab w:val="num" w:pos="1359"/>
      </w:tabs>
      <w:ind w:left="279"/>
      <w:jc w:val="both"/>
    </w:pPr>
    <w:rPr>
      <w:kern w:val="28"/>
      <w:sz w:val="20"/>
      <w:szCs w:val="20"/>
    </w:rPr>
  </w:style>
  <w:style w:type="numbering" w:customStyle="1" w:styleId="112">
    <w:name w:val="Нет списка11"/>
    <w:next w:val="a7"/>
    <w:uiPriority w:val="99"/>
    <w:semiHidden/>
    <w:unhideWhenUsed/>
    <w:rsid w:val="006D4D0F"/>
  </w:style>
  <w:style w:type="paragraph" w:customStyle="1" w:styleId="xl123">
    <w:name w:val="xl123"/>
    <w:basedOn w:val="a4"/>
    <w:rsid w:val="006D4D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
    <w:name w:val="xl124"/>
    <w:basedOn w:val="a4"/>
    <w:rsid w:val="006D4D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5">
    <w:name w:val="xl125"/>
    <w:basedOn w:val="a4"/>
    <w:rsid w:val="006D4D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6">
    <w:name w:val="xl126"/>
    <w:basedOn w:val="a4"/>
    <w:rsid w:val="006D4D0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27">
    <w:name w:val="xl127"/>
    <w:basedOn w:val="a4"/>
    <w:rsid w:val="006D4D0F"/>
    <w:pPr>
      <w:spacing w:before="100" w:beforeAutospacing="1" w:after="100" w:afterAutospacing="1"/>
      <w:jc w:val="center"/>
    </w:pPr>
  </w:style>
  <w:style w:type="paragraph" w:customStyle="1" w:styleId="xl128">
    <w:name w:val="xl128"/>
    <w:basedOn w:val="a4"/>
    <w:rsid w:val="006D4D0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9">
    <w:name w:val="xl129"/>
    <w:basedOn w:val="a4"/>
    <w:rsid w:val="006D4D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113">
    <w:name w:val="Заголовок 1 Знак1"/>
    <w:aliases w:val="Дополнительное соглашение № __ Знак1"/>
    <w:basedOn w:val="a5"/>
    <w:uiPriority w:val="9"/>
    <w:rsid w:val="006D4D0F"/>
    <w:rPr>
      <w:rFonts w:ascii="Cambria" w:eastAsia="Times New Roman" w:hAnsi="Cambria" w:cs="Times New Roman"/>
      <w:b/>
      <w:bCs/>
      <w:color w:val="365F91"/>
      <w:sz w:val="28"/>
      <w:szCs w:val="28"/>
      <w:lang w:eastAsia="ru-RU"/>
    </w:rPr>
  </w:style>
  <w:style w:type="character" w:customStyle="1" w:styleId="1f4">
    <w:name w:val="Строгий1"/>
    <w:basedOn w:val="a5"/>
    <w:uiPriority w:val="22"/>
    <w:qFormat/>
    <w:rsid w:val="006D4D0F"/>
    <w:rPr>
      <w:rFonts w:ascii="Cambria" w:eastAsia="Times New Roman" w:hAnsi="Cambria" w:cs="Calibri"/>
      <w:b/>
      <w:bCs/>
      <w:color w:val="365F91"/>
      <w:kern w:val="32"/>
      <w:sz w:val="32"/>
      <w:szCs w:val="32"/>
      <w:lang w:eastAsia="ru-RU"/>
    </w:rPr>
  </w:style>
  <w:style w:type="paragraph" w:customStyle="1" w:styleId="a3">
    <w:name w:val="Текст_маркер"/>
    <w:basedOn w:val="af4"/>
    <w:rsid w:val="006D4D0F"/>
    <w:pPr>
      <w:numPr>
        <w:numId w:val="73"/>
      </w:numPr>
      <w:snapToGrid/>
      <w:jc w:val="both"/>
    </w:pPr>
    <w:rPr>
      <w:rFonts w:ascii="Times New Roman" w:eastAsia="MS Mincho" w:hAnsi="Times New Roman"/>
      <w:sz w:val="26"/>
      <w:szCs w:val="24"/>
      <w:lang w:val="x-none" w:eastAsia="x-none"/>
    </w:rPr>
  </w:style>
  <w:style w:type="paragraph" w:customStyle="1" w:styleId="xl121">
    <w:name w:val="xl121"/>
    <w:basedOn w:val="a4"/>
    <w:rsid w:val="006D4D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122">
    <w:name w:val="xl122"/>
    <w:basedOn w:val="a4"/>
    <w:rsid w:val="006D4D0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0">
    <w:name w:val="xl130"/>
    <w:basedOn w:val="a4"/>
    <w:rsid w:val="006D4D0F"/>
    <w:pPr>
      <w:pBdr>
        <w:top w:val="single" w:sz="4" w:space="0" w:color="auto"/>
        <w:left w:val="single" w:sz="4" w:space="0" w:color="auto"/>
        <w:bottom w:val="single" w:sz="4" w:space="0" w:color="auto"/>
      </w:pBdr>
      <w:spacing w:before="100" w:beforeAutospacing="1" w:after="100" w:afterAutospacing="1"/>
      <w:jc w:val="both"/>
      <w:textAlignment w:val="center"/>
    </w:pPr>
    <w:rPr>
      <w:sz w:val="20"/>
      <w:szCs w:val="20"/>
    </w:rPr>
  </w:style>
  <w:style w:type="paragraph" w:customStyle="1" w:styleId="xl131">
    <w:name w:val="xl131"/>
    <w:basedOn w:val="a4"/>
    <w:rsid w:val="006D4D0F"/>
    <w:pPr>
      <w:pBdr>
        <w:top w:val="single" w:sz="4" w:space="0" w:color="auto"/>
        <w:left w:val="single" w:sz="4" w:space="0" w:color="auto"/>
        <w:bottom w:val="single" w:sz="4" w:space="0" w:color="auto"/>
      </w:pBdr>
      <w:shd w:val="clear" w:color="000000" w:fill="FFFF00"/>
      <w:spacing w:before="100" w:beforeAutospacing="1" w:after="100" w:afterAutospacing="1"/>
      <w:jc w:val="both"/>
      <w:textAlignment w:val="center"/>
    </w:pPr>
    <w:rPr>
      <w:sz w:val="20"/>
      <w:szCs w:val="20"/>
    </w:rPr>
  </w:style>
  <w:style w:type="paragraph" w:customStyle="1" w:styleId="xl132">
    <w:name w:val="xl132"/>
    <w:basedOn w:val="a4"/>
    <w:rsid w:val="006D4D0F"/>
    <w:pPr>
      <w:pBdr>
        <w:top w:val="single" w:sz="4" w:space="0" w:color="auto"/>
        <w:left w:val="single" w:sz="4" w:space="0" w:color="auto"/>
        <w:bottom w:val="single" w:sz="4" w:space="0" w:color="auto"/>
      </w:pBdr>
      <w:shd w:val="clear" w:color="000000" w:fill="FFFF00"/>
      <w:spacing w:before="100" w:beforeAutospacing="1" w:after="100" w:afterAutospacing="1"/>
      <w:jc w:val="both"/>
      <w:textAlignment w:val="center"/>
    </w:pPr>
    <w:rPr>
      <w:color w:val="FF0000"/>
      <w:sz w:val="20"/>
      <w:szCs w:val="20"/>
    </w:rPr>
  </w:style>
  <w:style w:type="paragraph" w:customStyle="1" w:styleId="xl133">
    <w:name w:val="xl133"/>
    <w:basedOn w:val="a4"/>
    <w:rsid w:val="006D4D0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4">
    <w:name w:val="xl134"/>
    <w:basedOn w:val="a4"/>
    <w:rsid w:val="006D4D0F"/>
    <w:pPr>
      <w:spacing w:before="100" w:beforeAutospacing="1" w:after="100" w:afterAutospacing="1"/>
      <w:jc w:val="both"/>
      <w:textAlignment w:val="center"/>
    </w:pPr>
    <w:rPr>
      <w:sz w:val="20"/>
      <w:szCs w:val="20"/>
    </w:rPr>
  </w:style>
  <w:style w:type="paragraph" w:customStyle="1" w:styleId="xl135">
    <w:name w:val="xl135"/>
    <w:basedOn w:val="a4"/>
    <w:rsid w:val="006D4D0F"/>
    <w:pPr>
      <w:pBdr>
        <w:top w:val="single" w:sz="4" w:space="0" w:color="auto"/>
        <w:left w:val="single" w:sz="4" w:space="0" w:color="auto"/>
        <w:bottom w:val="single" w:sz="4" w:space="0" w:color="auto"/>
      </w:pBdr>
      <w:spacing w:before="100" w:beforeAutospacing="1" w:after="100" w:afterAutospacing="1"/>
    </w:pPr>
  </w:style>
  <w:style w:type="paragraph" w:customStyle="1" w:styleId="xl136">
    <w:name w:val="xl136"/>
    <w:basedOn w:val="a4"/>
    <w:rsid w:val="006D4D0F"/>
    <w:pPr>
      <w:shd w:val="clear" w:color="000000" w:fill="FFFF00"/>
      <w:spacing w:before="100" w:beforeAutospacing="1" w:after="100" w:afterAutospacing="1"/>
      <w:jc w:val="both"/>
      <w:textAlignment w:val="center"/>
    </w:pPr>
    <w:rPr>
      <w:color w:val="FF0000"/>
      <w:sz w:val="20"/>
      <w:szCs w:val="20"/>
    </w:rPr>
  </w:style>
  <w:style w:type="character" w:styleId="afffff9">
    <w:name w:val="Book Title"/>
    <w:basedOn w:val="a5"/>
    <w:uiPriority w:val="33"/>
    <w:qFormat/>
    <w:rsid w:val="006D4D0F"/>
    <w:rPr>
      <w:b/>
      <w:bCs/>
      <w:smallCaps/>
      <w:spacing w:val="5"/>
    </w:rPr>
  </w:style>
  <w:style w:type="paragraph" w:customStyle="1" w:styleId="afffffa">
    <w:name w:val="Заголовок Приложения"/>
    <w:basedOn w:val="a4"/>
    <w:next w:val="aff7"/>
    <w:link w:val="afffffb"/>
    <w:autoRedefine/>
    <w:qFormat/>
    <w:rsid w:val="006D4D0F"/>
    <w:pPr>
      <w:widowControl w:val="0"/>
      <w:autoSpaceDE w:val="0"/>
      <w:autoSpaceDN w:val="0"/>
      <w:adjustRightInd w:val="0"/>
      <w:spacing w:before="240" w:after="240"/>
      <w:jc w:val="center"/>
    </w:pPr>
    <w:rPr>
      <w:b/>
      <w:szCs w:val="20"/>
    </w:rPr>
  </w:style>
  <w:style w:type="character" w:customStyle="1" w:styleId="afffffb">
    <w:name w:val="Заголовок Приложения Знак"/>
    <w:basedOn w:val="a5"/>
    <w:link w:val="afffffa"/>
    <w:rsid w:val="006D4D0F"/>
    <w:rPr>
      <w:rFonts w:ascii="Times New Roman" w:eastAsia="Times New Roman" w:hAnsi="Times New Roman" w:cs="Times New Roman"/>
      <w:b/>
      <w:sz w:val="24"/>
      <w:szCs w:val="20"/>
      <w:lang w:eastAsia="ru-RU"/>
    </w:rPr>
  </w:style>
  <w:style w:type="character" w:customStyle="1" w:styleId="1f3">
    <w:name w:val="заголовок 1 Знак"/>
    <w:basedOn w:val="a5"/>
    <w:link w:val="1f2"/>
    <w:rsid w:val="006D4D0F"/>
    <w:rPr>
      <w:rFonts w:ascii="Arial" w:eastAsia="Times New Roman" w:hAnsi="Arial" w:cs="Arial"/>
      <w:b/>
      <w:bCs/>
      <w:caps/>
      <w:kern w:val="28"/>
      <w:sz w:val="20"/>
      <w:szCs w:val="20"/>
      <w:lang w:eastAsia="ru-RU"/>
    </w:rPr>
  </w:style>
  <w:style w:type="character" w:customStyle="1" w:styleId="611">
    <w:name w:val="Заголовок 6 Знак1"/>
    <w:basedOn w:val="a5"/>
    <w:uiPriority w:val="9"/>
    <w:semiHidden/>
    <w:rsid w:val="006D4D0F"/>
    <w:rPr>
      <w:rFonts w:asciiTheme="majorHAnsi" w:eastAsiaTheme="majorEastAsia" w:hAnsiTheme="majorHAnsi" w:cstheme="majorBidi"/>
      <w:color w:val="1F4D78" w:themeColor="accent1" w:themeShade="7F"/>
      <w:sz w:val="24"/>
    </w:rPr>
  </w:style>
  <w:style w:type="character" w:customStyle="1" w:styleId="511">
    <w:name w:val="Заголовок 5 Знак1"/>
    <w:basedOn w:val="a5"/>
    <w:uiPriority w:val="9"/>
    <w:semiHidden/>
    <w:rsid w:val="006D4D0F"/>
    <w:rPr>
      <w:rFonts w:asciiTheme="majorHAnsi" w:eastAsiaTheme="majorEastAsia" w:hAnsiTheme="majorHAnsi" w:cstheme="majorBidi"/>
      <w:color w:val="2E74B5" w:themeColor="accent1" w:themeShade="BF"/>
      <w:sz w:val="24"/>
    </w:rPr>
  </w:style>
  <w:style w:type="numbering" w:customStyle="1" w:styleId="2f2">
    <w:name w:val="Нет списка2"/>
    <w:next w:val="a7"/>
    <w:uiPriority w:val="99"/>
    <w:semiHidden/>
    <w:unhideWhenUsed/>
    <w:rsid w:val="006D4D0F"/>
  </w:style>
  <w:style w:type="numbering" w:customStyle="1" w:styleId="120">
    <w:name w:val="Нет списка12"/>
    <w:next w:val="a7"/>
    <w:uiPriority w:val="99"/>
    <w:semiHidden/>
    <w:unhideWhenUsed/>
    <w:rsid w:val="006D4D0F"/>
  </w:style>
  <w:style w:type="character" w:styleId="afffffc">
    <w:name w:val="Placeholder Text"/>
    <w:basedOn w:val="a5"/>
    <w:uiPriority w:val="99"/>
    <w:semiHidden/>
    <w:rsid w:val="006D4D0F"/>
    <w:rPr>
      <w:color w:val="808080"/>
    </w:rPr>
  </w:style>
  <w:style w:type="paragraph" w:customStyle="1" w:styleId="410">
    <w:name w:val="Оглавление 41"/>
    <w:basedOn w:val="a4"/>
    <w:next w:val="a4"/>
    <w:autoRedefine/>
    <w:uiPriority w:val="39"/>
    <w:unhideWhenUsed/>
    <w:rsid w:val="006D4D0F"/>
    <w:pPr>
      <w:spacing w:after="100" w:line="259" w:lineRule="auto"/>
      <w:ind w:left="660"/>
    </w:pPr>
    <w:rPr>
      <w:rFonts w:ascii="Calibri" w:hAnsi="Calibri"/>
      <w:sz w:val="22"/>
      <w:szCs w:val="22"/>
    </w:rPr>
  </w:style>
  <w:style w:type="paragraph" w:styleId="1f5">
    <w:name w:val="index 1"/>
    <w:basedOn w:val="a4"/>
    <w:next w:val="a4"/>
    <w:autoRedefine/>
    <w:uiPriority w:val="99"/>
    <w:semiHidden/>
    <w:unhideWhenUsed/>
    <w:rsid w:val="006D4D0F"/>
    <w:pPr>
      <w:widowControl w:val="0"/>
      <w:autoSpaceDE w:val="0"/>
      <w:autoSpaceDN w:val="0"/>
      <w:adjustRightInd w:val="0"/>
      <w:ind w:left="200" w:hanging="200"/>
    </w:pPr>
    <w:rPr>
      <w:sz w:val="20"/>
      <w:szCs w:val="20"/>
    </w:rPr>
  </w:style>
  <w:style w:type="paragraph" w:customStyle="1" w:styleId="1f6">
    <w:name w:val="Указатель1"/>
    <w:basedOn w:val="a4"/>
    <w:next w:val="1f5"/>
    <w:uiPriority w:val="99"/>
    <w:semiHidden/>
    <w:unhideWhenUsed/>
    <w:rsid w:val="006D4D0F"/>
    <w:pPr>
      <w:widowControl w:val="0"/>
      <w:autoSpaceDE w:val="0"/>
      <w:autoSpaceDN w:val="0"/>
      <w:adjustRightInd w:val="0"/>
    </w:pPr>
    <w:rPr>
      <w:rFonts w:ascii="Cambria" w:hAnsi="Cambria"/>
      <w:b/>
      <w:bCs/>
      <w:sz w:val="20"/>
      <w:szCs w:val="20"/>
    </w:rPr>
  </w:style>
  <w:style w:type="paragraph" w:customStyle="1" w:styleId="512">
    <w:name w:val="Оглавление 51"/>
    <w:basedOn w:val="a4"/>
    <w:next w:val="a4"/>
    <w:autoRedefine/>
    <w:uiPriority w:val="39"/>
    <w:unhideWhenUsed/>
    <w:rsid w:val="006D4D0F"/>
    <w:pPr>
      <w:spacing w:after="100" w:line="259" w:lineRule="auto"/>
      <w:ind w:left="880"/>
    </w:pPr>
    <w:rPr>
      <w:rFonts w:ascii="Calibri" w:hAnsi="Calibri"/>
      <w:sz w:val="22"/>
      <w:szCs w:val="22"/>
    </w:rPr>
  </w:style>
  <w:style w:type="paragraph" w:customStyle="1" w:styleId="612">
    <w:name w:val="Оглавление 61"/>
    <w:basedOn w:val="a4"/>
    <w:next w:val="a4"/>
    <w:autoRedefine/>
    <w:uiPriority w:val="39"/>
    <w:unhideWhenUsed/>
    <w:rsid w:val="006D4D0F"/>
    <w:pPr>
      <w:spacing w:after="100" w:line="259" w:lineRule="auto"/>
      <w:ind w:left="1100"/>
    </w:pPr>
    <w:rPr>
      <w:rFonts w:ascii="Calibri" w:hAnsi="Calibri"/>
      <w:sz w:val="22"/>
      <w:szCs w:val="22"/>
    </w:rPr>
  </w:style>
  <w:style w:type="paragraph" w:customStyle="1" w:styleId="710">
    <w:name w:val="Оглавление 71"/>
    <w:basedOn w:val="a4"/>
    <w:next w:val="a4"/>
    <w:autoRedefine/>
    <w:uiPriority w:val="39"/>
    <w:unhideWhenUsed/>
    <w:rsid w:val="006D4D0F"/>
    <w:pPr>
      <w:spacing w:after="100" w:line="259" w:lineRule="auto"/>
      <w:ind w:left="1320"/>
    </w:pPr>
    <w:rPr>
      <w:rFonts w:ascii="Calibri" w:hAnsi="Calibri"/>
      <w:sz w:val="22"/>
      <w:szCs w:val="22"/>
    </w:rPr>
  </w:style>
  <w:style w:type="paragraph" w:customStyle="1" w:styleId="81">
    <w:name w:val="Оглавление 81"/>
    <w:basedOn w:val="a4"/>
    <w:next w:val="a4"/>
    <w:autoRedefine/>
    <w:uiPriority w:val="39"/>
    <w:unhideWhenUsed/>
    <w:rsid w:val="006D4D0F"/>
    <w:pPr>
      <w:spacing w:after="100" w:line="259" w:lineRule="auto"/>
      <w:ind w:left="1540"/>
    </w:pPr>
    <w:rPr>
      <w:rFonts w:ascii="Calibri" w:hAnsi="Calibri"/>
      <w:sz w:val="22"/>
      <w:szCs w:val="22"/>
    </w:rPr>
  </w:style>
  <w:style w:type="paragraph" w:customStyle="1" w:styleId="91">
    <w:name w:val="Оглавление 91"/>
    <w:basedOn w:val="a4"/>
    <w:next w:val="a4"/>
    <w:autoRedefine/>
    <w:uiPriority w:val="39"/>
    <w:unhideWhenUsed/>
    <w:rsid w:val="006D4D0F"/>
    <w:pPr>
      <w:spacing w:after="100" w:line="259" w:lineRule="auto"/>
      <w:ind w:left="1760"/>
    </w:pPr>
    <w:rPr>
      <w:rFonts w:ascii="Calibri" w:hAnsi="Calibri"/>
      <w:sz w:val="22"/>
      <w:szCs w:val="22"/>
    </w:rPr>
  </w:style>
  <w:style w:type="paragraph" w:customStyle="1" w:styleId="1f7">
    <w:name w:val="Подзаголовок1"/>
    <w:basedOn w:val="a4"/>
    <w:next w:val="a4"/>
    <w:uiPriority w:val="11"/>
    <w:qFormat/>
    <w:rsid w:val="006D4D0F"/>
    <w:pPr>
      <w:widowControl w:val="0"/>
      <w:numPr>
        <w:ilvl w:val="1"/>
      </w:numPr>
      <w:autoSpaceDE w:val="0"/>
      <w:autoSpaceDN w:val="0"/>
      <w:adjustRightInd w:val="0"/>
      <w:spacing w:after="160"/>
      <w:ind w:left="851" w:firstLine="57"/>
      <w:jc w:val="right"/>
    </w:pPr>
    <w:rPr>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o.popova@bashtel.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pop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5945F-E453-4F60-AD8B-5FB0CFEBE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1795</TotalTime>
  <Pages>16</Pages>
  <Words>4296</Words>
  <Characters>24493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584</cp:revision>
  <cp:lastPrinted>2018-02-08T12:04:00Z</cp:lastPrinted>
  <dcterms:created xsi:type="dcterms:W3CDTF">2016-10-27T10:25:00Z</dcterms:created>
  <dcterms:modified xsi:type="dcterms:W3CDTF">2018-02-08T12:04:00Z</dcterms:modified>
</cp:coreProperties>
</file>